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46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552"/>
      </w:tblGrid>
      <w:tr w:rsidR="009F4202" w:rsidRPr="00FE6895" w:rsidTr="009F4202">
        <w:trPr>
          <w:trHeight w:val="841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Zamawiający</w:t>
            </w:r>
          </w:p>
        </w:tc>
        <w:tc>
          <w:tcPr>
            <w:tcW w:w="6552" w:type="dxa"/>
            <w:vAlign w:val="center"/>
          </w:tcPr>
          <w:p w:rsid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22AD3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SAMODZIELNY ZESPÓŁ PUBLICZNYCH  ZAKŁADÓW LECZNICTWA OTWARTEGO WARSZAWA - OCHOTA</w:t>
            </w:r>
          </w:p>
          <w:p w:rsidR="00B93F8F" w:rsidRPr="00322AD3" w:rsidRDefault="00322AD3" w:rsidP="00322A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2AD3">
              <w:rPr>
                <w:rFonts w:asciiTheme="minorHAnsi" w:hAnsiTheme="minorHAnsi" w:cs="Arial"/>
                <w:sz w:val="20"/>
                <w:szCs w:val="20"/>
              </w:rPr>
              <w:t>ul. SZCZĘŚLIWICKA 36,  WARSZAWA</w:t>
            </w:r>
          </w:p>
        </w:tc>
      </w:tr>
      <w:tr w:rsidR="009F4202" w:rsidRPr="00FE6895" w:rsidTr="009F4202">
        <w:trPr>
          <w:trHeight w:val="141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Nazwa Projektu</w:t>
            </w:r>
          </w:p>
        </w:tc>
        <w:tc>
          <w:tcPr>
            <w:tcW w:w="6552" w:type="dxa"/>
            <w:vAlign w:val="center"/>
          </w:tcPr>
          <w:p w:rsidR="009F4202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PRZEBUDOWA PRZYCHODNI Z ZAKRESIE PARTERU I KLATKI SCHODOWEJ</w:t>
            </w:r>
          </w:p>
          <w:p w:rsidR="0000221C" w:rsidRPr="0000221C" w:rsidRDefault="0000221C" w:rsidP="00B93F8F">
            <w:pPr>
              <w:pStyle w:val="NormalnyWeb"/>
              <w:shd w:val="clear" w:color="auto" w:fill="FFFFFF"/>
              <w:spacing w:before="77" w:after="77" w:line="219" w:lineRule="atLeast"/>
              <w:jc w:val="center"/>
              <w:rPr>
                <w:rFonts w:asciiTheme="minorHAnsi" w:hAnsiTheme="minorHAnsi"/>
                <w:b/>
              </w:rPr>
            </w:pPr>
            <w:r w:rsidRPr="0000221C">
              <w:rPr>
                <w:rFonts w:asciiTheme="minorHAnsi" w:hAnsiTheme="minorHAnsi"/>
                <w:b/>
              </w:rPr>
              <w:t>UL. SKARŻYŃSKIEGO 1, WARSZAWA</w:t>
            </w:r>
          </w:p>
        </w:tc>
      </w:tr>
      <w:tr w:rsidR="009F4202" w:rsidRPr="00FE6895" w:rsidTr="009F4202">
        <w:trPr>
          <w:trHeight w:val="392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E6895">
              <w:rPr>
                <w:rFonts w:ascii="Arial" w:hAnsi="Arial" w:cs="Arial"/>
                <w:bCs/>
                <w:sz w:val="20"/>
                <w:szCs w:val="20"/>
              </w:rPr>
              <w:t>Stadium</w:t>
            </w:r>
          </w:p>
        </w:tc>
        <w:tc>
          <w:tcPr>
            <w:tcW w:w="6552" w:type="dxa"/>
            <w:vAlign w:val="center"/>
          </w:tcPr>
          <w:p w:rsidR="00CE6AD3" w:rsidRDefault="000D2CDC" w:rsidP="00CE6A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KOSZTORYS INWESTORSKI</w:t>
            </w:r>
          </w:p>
          <w:p w:rsidR="009F4202" w:rsidRPr="00AB6C0B" w:rsidRDefault="009F4202" w:rsidP="00CE6AD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B6C0B">
              <w:rPr>
                <w:b/>
                <w:sz w:val="28"/>
                <w:szCs w:val="28"/>
              </w:rPr>
              <w:t xml:space="preserve">PROJEKT </w:t>
            </w:r>
            <w:r w:rsidR="00CE6AD3">
              <w:rPr>
                <w:b/>
                <w:sz w:val="28"/>
                <w:szCs w:val="28"/>
              </w:rPr>
              <w:t>WYKONAWCZY</w:t>
            </w:r>
          </w:p>
        </w:tc>
      </w:tr>
      <w:tr w:rsidR="009F4202" w:rsidRPr="00FE6895" w:rsidTr="009F4202">
        <w:trPr>
          <w:trHeight w:val="396"/>
        </w:trPr>
        <w:tc>
          <w:tcPr>
            <w:tcW w:w="2628" w:type="dxa"/>
            <w:vAlign w:val="center"/>
          </w:tcPr>
          <w:p w:rsidR="009F4202" w:rsidRPr="00FE6895" w:rsidRDefault="009F4202" w:rsidP="009F4202">
            <w:pPr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Branża</w:t>
            </w:r>
          </w:p>
        </w:tc>
        <w:tc>
          <w:tcPr>
            <w:tcW w:w="6552" w:type="dxa"/>
            <w:vAlign w:val="center"/>
          </w:tcPr>
          <w:p w:rsidR="009F4202" w:rsidRPr="00AB6C0B" w:rsidRDefault="00834901" w:rsidP="009F4202">
            <w:pPr>
              <w:ind w:left="349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NISKOPRĄDOWA</w:t>
            </w:r>
            <w:r w:rsidR="009F4202" w:rsidRPr="00AB6C0B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1463BB" w:rsidRPr="009F4202" w:rsidRDefault="001463BB" w:rsidP="00882DF5">
      <w:pPr>
        <w:spacing w:after="0" w:line="240" w:lineRule="auto"/>
        <w:jc w:val="right"/>
        <w:rPr>
          <w:rFonts w:cs="Arial"/>
          <w:b/>
          <w:bCs/>
          <w:sz w:val="28"/>
          <w:u w:val="single"/>
        </w:rPr>
      </w:pPr>
      <w:r w:rsidRPr="009F4202">
        <w:rPr>
          <w:rFonts w:cs="Arial"/>
          <w:bCs/>
          <w:sz w:val="20"/>
          <w:szCs w:val="20"/>
        </w:rPr>
        <w:t xml:space="preserve">Egz. Nr  </w:t>
      </w:r>
    </w:p>
    <w:p w:rsidR="009D6340" w:rsidRPr="009F4202" w:rsidRDefault="001463BB" w:rsidP="001463BB">
      <w:pPr>
        <w:jc w:val="right"/>
        <w:rPr>
          <w:rFonts w:cs="Arial"/>
          <w:b/>
          <w:bCs/>
          <w:sz w:val="28"/>
          <w:szCs w:val="28"/>
        </w:rPr>
      </w:pPr>
      <w:r w:rsidRPr="009F4202">
        <w:rPr>
          <w:rFonts w:cs="Arial"/>
          <w:b/>
          <w:bCs/>
          <w:sz w:val="28"/>
          <w:szCs w:val="28"/>
        </w:rPr>
        <w:t xml:space="preserve">Tom </w:t>
      </w:r>
      <w:r w:rsidR="00834901">
        <w:rPr>
          <w:rFonts w:cs="Arial"/>
          <w:b/>
          <w:bCs/>
          <w:sz w:val="28"/>
          <w:szCs w:val="28"/>
        </w:rPr>
        <w:t>II</w:t>
      </w:r>
      <w:r w:rsidRPr="009F4202">
        <w:rPr>
          <w:rFonts w:cs="Arial"/>
          <w:b/>
          <w:bCs/>
          <w:sz w:val="28"/>
          <w:szCs w:val="28"/>
        </w:rPr>
        <w:t>I</w:t>
      </w:r>
    </w:p>
    <w:tbl>
      <w:tblPr>
        <w:tblpPr w:leftFromText="141" w:rightFromText="141" w:vertAnchor="text" w:horzAnchor="margin" w:tblpXSpec="center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74"/>
        <w:gridCol w:w="1317"/>
        <w:gridCol w:w="2112"/>
        <w:gridCol w:w="2791"/>
        <w:gridCol w:w="946"/>
        <w:gridCol w:w="950"/>
      </w:tblGrid>
      <w:tr w:rsidR="00882DF5" w:rsidRPr="00FE6895" w:rsidTr="00834901">
        <w:trPr>
          <w:trHeight w:val="552"/>
        </w:trPr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0" w:type="auto"/>
          </w:tcPr>
          <w:p w:rsidR="00882DF5" w:rsidRPr="00FE6895" w:rsidRDefault="00882DF5" w:rsidP="001614FF">
            <w:pPr>
              <w:spacing w:before="240" w:after="120"/>
              <w:ind w:left="0"/>
              <w:jc w:val="left"/>
              <w:rPr>
                <w:rFonts w:ascii="Arial" w:hAnsi="Arial" w:cs="Arial"/>
                <w:bCs/>
              </w:rPr>
            </w:pPr>
          </w:p>
        </w:tc>
        <w:tc>
          <w:tcPr>
            <w:tcW w:w="1317" w:type="dxa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12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 w:hanging="143"/>
              <w:jc w:val="center"/>
              <w:rPr>
                <w:rFonts w:ascii="Arial" w:hAnsi="Arial" w:cs="Arial"/>
                <w:b/>
                <w:bCs/>
              </w:rPr>
            </w:pPr>
            <w:r w:rsidRPr="000B242D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791" w:type="dxa"/>
            <w:vAlign w:val="center"/>
          </w:tcPr>
          <w:p w:rsidR="00882DF5" w:rsidRPr="000B242D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0" w:type="auto"/>
            <w:vAlign w:val="center"/>
          </w:tcPr>
          <w:p w:rsidR="00882DF5" w:rsidRPr="00FE6895" w:rsidRDefault="00882DF5" w:rsidP="001614FF">
            <w:pPr>
              <w:spacing w:before="240" w:after="120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</w:t>
            </w:r>
          </w:p>
        </w:tc>
      </w:tr>
      <w:tr w:rsidR="00CE6AD3" w:rsidRPr="00FE6895" w:rsidTr="00503911">
        <w:trPr>
          <w:trHeight w:val="1590"/>
        </w:trPr>
        <w:tc>
          <w:tcPr>
            <w:tcW w:w="0" w:type="auto"/>
            <w:textDirection w:val="btLr"/>
          </w:tcPr>
          <w:p w:rsidR="00CE6AD3" w:rsidRPr="00C56584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82DF5">
              <w:rPr>
                <w:rFonts w:eastAsia="Times New Roman" w:cs="Arial"/>
                <w:b/>
                <w:bCs/>
              </w:rPr>
              <w:t>TOM I</w:t>
            </w:r>
            <w:r>
              <w:rPr>
                <w:rFonts w:eastAsia="Times New Roman" w:cs="Arial"/>
                <w:b/>
                <w:bCs/>
              </w:rPr>
              <w:t>II</w:t>
            </w:r>
          </w:p>
        </w:tc>
        <w:tc>
          <w:tcPr>
            <w:tcW w:w="0" w:type="auto"/>
            <w:textDirection w:val="btLr"/>
            <w:vAlign w:val="center"/>
          </w:tcPr>
          <w:p w:rsidR="00CE6AD3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6584">
              <w:rPr>
                <w:rFonts w:cs="Arial"/>
                <w:b/>
                <w:bCs/>
                <w:sz w:val="18"/>
                <w:szCs w:val="18"/>
              </w:rPr>
              <w:t xml:space="preserve">INST.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ELEKTR. </w:t>
            </w:r>
          </w:p>
          <w:p w:rsidR="00CE6AD3" w:rsidRPr="00C56584" w:rsidRDefault="00CE6AD3" w:rsidP="009D6340">
            <w:pPr>
              <w:spacing w:after="0" w:line="240" w:lineRule="auto"/>
              <w:ind w:left="113" w:right="113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NISKOPRĄDOWE</w:t>
            </w:r>
          </w:p>
        </w:tc>
        <w:tc>
          <w:tcPr>
            <w:tcW w:w="1317" w:type="dxa"/>
            <w:vAlign w:val="center"/>
          </w:tcPr>
          <w:p w:rsidR="00CE6AD3" w:rsidRDefault="0039099D" w:rsidP="009D6340">
            <w:pPr>
              <w:spacing w:after="0"/>
              <w:ind w:left="0"/>
              <w:jc w:val="center"/>
              <w:rPr>
                <w:rFonts w:cs="Arial"/>
                <w:bCs/>
              </w:rPr>
            </w:pPr>
            <w:r>
              <w:rPr>
                <w:b/>
                <w:sz w:val="20"/>
                <w:szCs w:val="20"/>
              </w:rPr>
              <w:t>Opracował</w:t>
            </w:r>
            <w:bookmarkStart w:id="0" w:name="_GoBack"/>
            <w:bookmarkEnd w:id="0"/>
          </w:p>
        </w:tc>
        <w:tc>
          <w:tcPr>
            <w:tcW w:w="2112" w:type="dxa"/>
            <w:shd w:val="clear" w:color="auto" w:fill="auto"/>
            <w:vAlign w:val="center"/>
          </w:tcPr>
          <w:p w:rsidR="00CE6AD3" w:rsidRPr="005250DA" w:rsidRDefault="00CE6AD3" w:rsidP="00BC07B1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  <w:r w:rsidRPr="00882DF5">
              <w:rPr>
                <w:rFonts w:cs="Arial"/>
                <w:bCs/>
                <w:sz w:val="20"/>
                <w:szCs w:val="20"/>
              </w:rPr>
              <w:t xml:space="preserve">mgr inż. </w:t>
            </w:r>
            <w:r>
              <w:rPr>
                <w:rFonts w:cs="Arial"/>
                <w:bCs/>
                <w:sz w:val="20"/>
                <w:szCs w:val="20"/>
              </w:rPr>
              <w:t>Janusz Kojtek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CE6AD3" w:rsidRPr="00AB6C0B" w:rsidRDefault="00CE6AD3" w:rsidP="00834901">
            <w:pPr>
              <w:spacing w:after="0" w:line="240" w:lineRule="auto"/>
              <w:ind w:left="34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E6AD3" w:rsidRDefault="00CE6AD3" w:rsidP="009D6340">
            <w:pPr>
              <w:spacing w:after="0"/>
              <w:ind w:left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10.04.2018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D3" w:rsidRPr="000054D7" w:rsidRDefault="00CE6AD3" w:rsidP="009D6340">
            <w:pPr>
              <w:spacing w:after="0"/>
              <w:ind w:left="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557512" w:rsidRDefault="00557512" w:rsidP="00834901">
      <w:pPr>
        <w:ind w:left="0"/>
        <w:rPr>
          <w:b/>
          <w:sz w:val="24"/>
          <w:szCs w:val="24"/>
        </w:rPr>
      </w:pPr>
    </w:p>
    <w:sectPr w:rsidR="00557512" w:rsidSect="009F4202">
      <w:headerReference w:type="first" r:id="rId9"/>
      <w:footerReference w:type="first" r:id="rId10"/>
      <w:pgSz w:w="11906" w:h="16838"/>
      <w:pgMar w:top="826" w:right="1417" w:bottom="1135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7EE" w:rsidRDefault="005D77EE" w:rsidP="00C26832">
      <w:pPr>
        <w:spacing w:line="240" w:lineRule="auto"/>
      </w:pPr>
      <w:r>
        <w:separator/>
      </w:r>
    </w:p>
  </w:endnote>
  <w:endnote w:type="continuationSeparator" w:id="0">
    <w:p w:rsidR="005D77EE" w:rsidRDefault="005D77EE" w:rsidP="00C2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Pr="006836F5" w:rsidRDefault="00322AD3" w:rsidP="009D6340">
    <w:pPr>
      <w:ind w:right="-284"/>
      <w:jc w:val="center"/>
      <w:rPr>
        <w:rFonts w:cs="Arial"/>
        <w:bCs/>
        <w:sz w:val="20"/>
        <w:szCs w:val="20"/>
      </w:rPr>
    </w:pPr>
    <w:r w:rsidRPr="006836F5">
      <w:rPr>
        <w:rFonts w:cs="Arial"/>
        <w:bCs/>
        <w:sz w:val="20"/>
        <w:szCs w:val="20"/>
      </w:rPr>
      <w:t xml:space="preserve">WARSZAWA  * </w:t>
    </w:r>
    <w:r w:rsidR="0000221C">
      <w:rPr>
        <w:rFonts w:cs="Arial"/>
        <w:bCs/>
        <w:sz w:val="20"/>
        <w:szCs w:val="20"/>
      </w:rPr>
      <w:t>10</w:t>
    </w:r>
    <w:r w:rsidRPr="006836F5">
      <w:rPr>
        <w:rFonts w:cs="Arial"/>
        <w:bCs/>
        <w:sz w:val="20"/>
        <w:szCs w:val="20"/>
      </w:rPr>
      <w:t xml:space="preserve"> *   </w:t>
    </w:r>
    <w:r w:rsidR="0000221C">
      <w:rPr>
        <w:rFonts w:cs="Arial"/>
        <w:bCs/>
        <w:sz w:val="20"/>
        <w:szCs w:val="20"/>
      </w:rPr>
      <w:t>KWIECIEŃ *  2018</w:t>
    </w:r>
  </w:p>
  <w:p w:rsidR="00322AD3" w:rsidRDefault="00322AD3" w:rsidP="00B93F8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7EE" w:rsidRDefault="005D77EE" w:rsidP="00C26832">
      <w:pPr>
        <w:spacing w:line="240" w:lineRule="auto"/>
      </w:pPr>
      <w:r>
        <w:separator/>
      </w:r>
    </w:p>
  </w:footnote>
  <w:footnote w:type="continuationSeparator" w:id="0">
    <w:p w:rsidR="005D77EE" w:rsidRDefault="005D77EE" w:rsidP="00C26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D3" w:rsidRDefault="00322AD3" w:rsidP="00523FD9">
    <w:pPr>
      <w:pStyle w:val="Nagwek"/>
      <w:tabs>
        <w:tab w:val="left" w:pos="6096"/>
      </w:tabs>
      <w:rPr>
        <w:noProof/>
        <w:color w:val="A6A6A6"/>
        <w:sz w:val="20"/>
        <w:szCs w:val="20"/>
      </w:rPr>
    </w:pPr>
  </w:p>
  <w:p w:rsidR="00322AD3" w:rsidRPr="004A5BED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>
      <w:rPr>
        <w:noProof/>
        <w:color w:val="A6A6A6"/>
        <w:sz w:val="20"/>
        <w:szCs w:val="20"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2003425</wp:posOffset>
          </wp:positionH>
          <wp:positionV relativeFrom="paragraph">
            <wp:posOffset>-164465</wp:posOffset>
          </wp:positionV>
          <wp:extent cx="1392555" cy="786130"/>
          <wp:effectExtent l="19050" t="0" r="0" b="0"/>
          <wp:wrapSquare wrapText="bothSides"/>
          <wp:docPr id="3" name="Obraz 3" descr="war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ar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786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A6A6A6"/>
        <w:sz w:val="20"/>
        <w:szCs w:val="20"/>
      </w:rPr>
      <w:t xml:space="preserve">Ul. </w:t>
    </w:r>
    <w:r w:rsidR="003271DB">
      <w:rPr>
        <w:noProof/>
        <w:color w:val="A6A6A6"/>
        <w:sz w:val="20"/>
        <w:szCs w:val="20"/>
      </w:rPr>
      <w:t>Słomińskiego 19 lok. 118</w:t>
    </w:r>
    <w:r w:rsidRPr="009F2484">
      <w:rPr>
        <w:color w:val="A6A6A6"/>
        <w:sz w:val="20"/>
        <w:szCs w:val="20"/>
      </w:rPr>
      <w:t xml:space="preserve"> 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4A5BED">
      <w:rPr>
        <w:color w:val="A6A6A6"/>
        <w:sz w:val="20"/>
        <w:szCs w:val="20"/>
      </w:rPr>
      <w:t>tel.   22 652 26 50; 602 357</w:t>
    </w:r>
    <w:r>
      <w:rPr>
        <w:color w:val="A6A6A6"/>
        <w:sz w:val="20"/>
        <w:szCs w:val="20"/>
      </w:rPr>
      <w:t> </w:t>
    </w:r>
    <w:r w:rsidRPr="004A5BED">
      <w:rPr>
        <w:color w:val="A6A6A6"/>
        <w:sz w:val="20"/>
        <w:szCs w:val="20"/>
      </w:rPr>
      <w:t>111</w:t>
    </w:r>
  </w:p>
  <w:p w:rsidR="00322AD3" w:rsidRPr="009F2484" w:rsidRDefault="00322AD3" w:rsidP="00523FD9">
    <w:pPr>
      <w:pStyle w:val="Nagwek"/>
      <w:tabs>
        <w:tab w:val="left" w:pos="6096"/>
      </w:tabs>
      <w:rPr>
        <w:color w:val="A6A6A6"/>
        <w:sz w:val="20"/>
        <w:szCs w:val="20"/>
      </w:rPr>
    </w:pPr>
    <w:r w:rsidRPr="004A5BED">
      <w:rPr>
        <w:color w:val="A6A6A6"/>
        <w:sz w:val="20"/>
        <w:szCs w:val="20"/>
      </w:rPr>
      <w:t>00-</w:t>
    </w:r>
    <w:r w:rsidR="003271DB">
      <w:rPr>
        <w:color w:val="A6A6A6"/>
        <w:sz w:val="20"/>
        <w:szCs w:val="20"/>
      </w:rPr>
      <w:t>195</w:t>
    </w:r>
    <w:r w:rsidRPr="004A5BED">
      <w:rPr>
        <w:color w:val="A6A6A6"/>
        <w:sz w:val="20"/>
        <w:szCs w:val="20"/>
      </w:rPr>
      <w:t xml:space="preserve"> Warszawa</w:t>
    </w:r>
    <w:r>
      <w:rPr>
        <w:color w:val="A6A6A6"/>
        <w:sz w:val="20"/>
        <w:szCs w:val="20"/>
      </w:rPr>
      <w:tab/>
    </w:r>
    <w:r>
      <w:rPr>
        <w:color w:val="A6A6A6"/>
        <w:sz w:val="20"/>
        <w:szCs w:val="20"/>
      </w:rPr>
      <w:tab/>
      <w:t xml:space="preserve">  </w:t>
    </w:r>
    <w:r w:rsidRPr="009F2484">
      <w:rPr>
        <w:color w:val="A6A6A6"/>
        <w:sz w:val="20"/>
        <w:szCs w:val="20"/>
      </w:rPr>
      <w:t>e-mail:    tomasz_mach@wp.pl</w:t>
    </w:r>
  </w:p>
  <w:p w:rsidR="00322AD3" w:rsidRPr="00E36AB9" w:rsidRDefault="00322AD3" w:rsidP="00523FD9">
    <w:pPr>
      <w:pStyle w:val="Nagwek"/>
      <w:tabs>
        <w:tab w:val="left" w:pos="6096"/>
      </w:tabs>
      <w:ind w:left="4682" w:firstLine="1414"/>
      <w:rPr>
        <w:color w:val="A6A6A6"/>
        <w:sz w:val="20"/>
        <w:szCs w:val="20"/>
        <w:lang w:val="en-US"/>
      </w:rPr>
    </w:pPr>
    <w:r w:rsidRPr="009F2484">
      <w:rPr>
        <w:color w:val="A6A6A6"/>
        <w:sz w:val="20"/>
        <w:szCs w:val="20"/>
      </w:rPr>
      <w:t xml:space="preserve">  </w:t>
    </w:r>
    <w:r w:rsidRPr="00E36AB9">
      <w:rPr>
        <w:color w:val="A6A6A6"/>
        <w:sz w:val="20"/>
        <w:szCs w:val="20"/>
        <w:lang w:val="en-US"/>
      </w:rPr>
      <w:t>www.projektowanieszpitali.waw.pl</w:t>
    </w:r>
  </w:p>
  <w:p w:rsidR="00322AD3" w:rsidRDefault="00834901">
    <w:pPr>
      <w:pStyle w:val="Nagwek"/>
    </w:pPr>
    <w:r>
      <w:rPr>
        <w:noProof/>
        <w:color w:val="BFBFBF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62230</wp:posOffset>
              </wp:positionV>
              <wp:extent cx="5784215" cy="0"/>
              <wp:effectExtent l="15240" t="14605" r="10795" b="1397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421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pt;margin-top:4.9pt;width:455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" strokecolor="#7f7f7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7"/>
    <w:multiLevelType w:val="singleLevel"/>
    <w:tmpl w:val="00000017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4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26"/>
      </w:rPr>
    </w:lvl>
  </w:abstractNum>
  <w:abstractNum w:abstractNumId="5">
    <w:nsid w:val="0000001E"/>
    <w:multiLevelType w:val="single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position w:val="0"/>
        <w:sz w:val="24"/>
        <w:vertAlign w:val="baseline"/>
      </w:rPr>
    </w:lvl>
  </w:abstractNum>
  <w:abstractNum w:abstractNumId="6">
    <w:nsid w:val="00000020"/>
    <w:multiLevelType w:val="single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33"/>
    <w:multiLevelType w:val="singleLevel"/>
    <w:tmpl w:val="00000033"/>
    <w:name w:val="WW8Num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position w:val="0"/>
        <w:sz w:val="24"/>
        <w:vertAlign w:val="baseline"/>
      </w:rPr>
    </w:lvl>
  </w:abstractNum>
  <w:abstractNum w:abstractNumId="9">
    <w:nsid w:val="00000044"/>
    <w:multiLevelType w:val="singleLevel"/>
    <w:tmpl w:val="00000044"/>
    <w:name w:val="WW8Num7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30C2219"/>
    <w:multiLevelType w:val="multilevel"/>
    <w:tmpl w:val="A5FE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8E86ABD"/>
    <w:multiLevelType w:val="hybridMultilevel"/>
    <w:tmpl w:val="30DA9C64"/>
    <w:lvl w:ilvl="0" w:tplc="B52E3B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09C02D94"/>
    <w:multiLevelType w:val="multilevel"/>
    <w:tmpl w:val="84FC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9200F9"/>
    <w:multiLevelType w:val="multilevel"/>
    <w:tmpl w:val="1BF2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B53FC1"/>
    <w:multiLevelType w:val="hybridMultilevel"/>
    <w:tmpl w:val="FE70DB1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17E26DAE"/>
    <w:multiLevelType w:val="hybridMultilevel"/>
    <w:tmpl w:val="84DC90B6"/>
    <w:lvl w:ilvl="0" w:tplc="B8424ABC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8064A83"/>
    <w:multiLevelType w:val="hybridMultilevel"/>
    <w:tmpl w:val="7F149974"/>
    <w:lvl w:ilvl="0" w:tplc="BBC6118C">
      <w:start w:val="1"/>
      <w:numFmt w:val="decimal"/>
      <w:pStyle w:val="Nagwek4"/>
      <w:lvlText w:val="4.16.%1"/>
      <w:lvlJc w:val="left"/>
      <w:pPr>
        <w:ind w:left="2061" w:hanging="360"/>
      </w:pPr>
      <w:rPr>
        <w:rFonts w:ascii="Calibri" w:hAnsi="Calibri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1BF12602"/>
    <w:multiLevelType w:val="multilevel"/>
    <w:tmpl w:val="E9B4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E137EF8"/>
    <w:multiLevelType w:val="hybridMultilevel"/>
    <w:tmpl w:val="FD042F0C"/>
    <w:lvl w:ilvl="0" w:tplc="0415000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4" w:hanging="360"/>
      </w:pPr>
      <w:rPr>
        <w:rFonts w:ascii="Wingdings" w:hAnsi="Wingdings" w:hint="default"/>
      </w:rPr>
    </w:lvl>
  </w:abstractNum>
  <w:abstractNum w:abstractNumId="19">
    <w:nsid w:val="24B02B0A"/>
    <w:multiLevelType w:val="hybridMultilevel"/>
    <w:tmpl w:val="D75A10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F02EC5"/>
    <w:multiLevelType w:val="hybridMultilevel"/>
    <w:tmpl w:val="AF804E88"/>
    <w:lvl w:ilvl="0" w:tplc="FFFFFFFF">
      <w:start w:val="2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1">
    <w:nsid w:val="308E6707"/>
    <w:multiLevelType w:val="hybridMultilevel"/>
    <w:tmpl w:val="730051D2"/>
    <w:lvl w:ilvl="0" w:tplc="423C4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BD0E9A"/>
    <w:multiLevelType w:val="hybridMultilevel"/>
    <w:tmpl w:val="A6BE458E"/>
    <w:lvl w:ilvl="0" w:tplc="0415000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23">
    <w:nsid w:val="34155180"/>
    <w:multiLevelType w:val="hybridMultilevel"/>
    <w:tmpl w:val="C94E3322"/>
    <w:lvl w:ilvl="0" w:tplc="0415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4">
    <w:nsid w:val="37FD2962"/>
    <w:multiLevelType w:val="multilevel"/>
    <w:tmpl w:val="B928DD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CF11D12"/>
    <w:multiLevelType w:val="multilevel"/>
    <w:tmpl w:val="FED28580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540" w:hanging="540"/>
      </w:pPr>
      <w:rPr>
        <w:rFonts w:hint="default"/>
        <w:u w:val="none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6">
    <w:nsid w:val="407C0BCD"/>
    <w:multiLevelType w:val="multilevel"/>
    <w:tmpl w:val="59BAA6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>
    <w:nsid w:val="411456BC"/>
    <w:multiLevelType w:val="hybridMultilevel"/>
    <w:tmpl w:val="3FA02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491134"/>
    <w:multiLevelType w:val="hybridMultilevel"/>
    <w:tmpl w:val="57CE13AC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>
    <w:nsid w:val="4A705FFF"/>
    <w:multiLevelType w:val="hybridMultilevel"/>
    <w:tmpl w:val="94B8D2AA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>
    <w:nsid w:val="4F0F29DA"/>
    <w:multiLevelType w:val="hybridMultilevel"/>
    <w:tmpl w:val="68ECC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8FA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193220"/>
    <w:multiLevelType w:val="multilevel"/>
    <w:tmpl w:val="53E26F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3"/>
      <w:numFmt w:val="decimal"/>
      <w:lvlText w:val="4.%3"/>
      <w:lvlJc w:val="left"/>
      <w:pPr>
        <w:ind w:left="1854" w:hanging="720"/>
      </w:pPr>
      <w:rPr>
        <w:rFonts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58C966A2"/>
    <w:multiLevelType w:val="multilevel"/>
    <w:tmpl w:val="F2EC05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ind w:left="1854" w:hanging="720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>
    <w:nsid w:val="5AEB330A"/>
    <w:multiLevelType w:val="hybridMultilevel"/>
    <w:tmpl w:val="D44C1A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4418D2"/>
    <w:multiLevelType w:val="multilevel"/>
    <w:tmpl w:val="BDDE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EC32AA3"/>
    <w:multiLevelType w:val="multilevel"/>
    <w:tmpl w:val="D96A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261FA5"/>
    <w:multiLevelType w:val="multilevel"/>
    <w:tmpl w:val="5DC48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7">
    <w:nsid w:val="669B1322"/>
    <w:multiLevelType w:val="multilevel"/>
    <w:tmpl w:val="6E90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E0BA8"/>
    <w:multiLevelType w:val="hybridMultilevel"/>
    <w:tmpl w:val="E188D1AE"/>
    <w:lvl w:ilvl="0" w:tplc="5E1246FE">
      <w:start w:val="1"/>
      <w:numFmt w:val="decimal"/>
      <w:pStyle w:val="Nagwek3"/>
      <w:lvlText w:val="3.%1"/>
      <w:lvlJc w:val="left"/>
      <w:pPr>
        <w:ind w:left="1494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671B54D9"/>
    <w:multiLevelType w:val="hybridMultilevel"/>
    <w:tmpl w:val="4086CA10"/>
    <w:lvl w:ilvl="0" w:tplc="9E1E94B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0">
    <w:nsid w:val="68416347"/>
    <w:multiLevelType w:val="hybridMultilevel"/>
    <w:tmpl w:val="C0BA402E"/>
    <w:lvl w:ilvl="0" w:tplc="90B29A06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decimal"/>
      <w:lvlText w:val="3.%2"/>
      <w:lvlJc w:val="left"/>
      <w:pPr>
        <w:ind w:left="1440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B60F9"/>
    <w:multiLevelType w:val="hybridMultilevel"/>
    <w:tmpl w:val="09B49F58"/>
    <w:lvl w:ilvl="0" w:tplc="2C7E2306">
      <w:start w:val="1"/>
      <w:numFmt w:val="upperRoman"/>
      <w:lvlText w:val="%1."/>
      <w:lvlJc w:val="left"/>
      <w:pPr>
        <w:ind w:left="12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2">
    <w:nsid w:val="70B0539E"/>
    <w:multiLevelType w:val="multilevel"/>
    <w:tmpl w:val="F46C77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0"/>
      <w:lvlJc w:val="left"/>
      <w:pPr>
        <w:ind w:left="927" w:hanging="360"/>
      </w:pPr>
      <w:rPr>
        <w:rFonts w:ascii="Calibri" w:hAnsi="Calibri" w:cs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2"/>
      <w:numFmt w:val="decimal"/>
      <w:lvlText w:val="1.%5"/>
      <w:lvlJc w:val="left"/>
      <w:pPr>
        <w:ind w:left="3348" w:hanging="1080"/>
      </w:pPr>
      <w:rPr>
        <w:rFonts w:ascii="Arial" w:hAnsi="Arial" w:cs="Arial" w:hint="default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>
    <w:nsid w:val="7C07709C"/>
    <w:multiLevelType w:val="hybridMultilevel"/>
    <w:tmpl w:val="B55AC7BA"/>
    <w:lvl w:ilvl="0" w:tplc="41BC41D8">
      <w:start w:val="1"/>
      <w:numFmt w:val="decimal"/>
      <w:pStyle w:val="Nagwek2"/>
      <w:lvlText w:val="%1.0"/>
      <w:lvlJc w:val="left"/>
      <w:pPr>
        <w:ind w:left="1495" w:hanging="360"/>
      </w:pPr>
      <w:rPr>
        <w:rFonts w:ascii="Calibri" w:hAnsi="Calibri" w:cs="Arial" w:hint="default"/>
        <w:b/>
        <w:i w:val="0"/>
        <w:sz w:val="24"/>
        <w:szCs w:val="24"/>
      </w:rPr>
    </w:lvl>
    <w:lvl w:ilvl="1" w:tplc="04150019">
      <w:start w:val="1"/>
      <w:numFmt w:val="decimal"/>
      <w:lvlText w:val="2.3.%2"/>
      <w:lvlJc w:val="left"/>
      <w:pPr>
        <w:ind w:left="3456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4176" w:hanging="180"/>
      </w:pPr>
    </w:lvl>
    <w:lvl w:ilvl="3" w:tplc="0415000F" w:tentative="1">
      <w:start w:val="1"/>
      <w:numFmt w:val="decimal"/>
      <w:lvlText w:val="%4."/>
      <w:lvlJc w:val="left"/>
      <w:pPr>
        <w:ind w:left="4896" w:hanging="360"/>
      </w:pPr>
    </w:lvl>
    <w:lvl w:ilvl="4" w:tplc="04150019" w:tentative="1">
      <w:start w:val="1"/>
      <w:numFmt w:val="lowerLetter"/>
      <w:lvlText w:val="%5."/>
      <w:lvlJc w:val="left"/>
      <w:pPr>
        <w:ind w:left="5616" w:hanging="360"/>
      </w:pPr>
    </w:lvl>
    <w:lvl w:ilvl="5" w:tplc="0415001B" w:tentative="1">
      <w:start w:val="1"/>
      <w:numFmt w:val="lowerRoman"/>
      <w:lvlText w:val="%6."/>
      <w:lvlJc w:val="right"/>
      <w:pPr>
        <w:ind w:left="6336" w:hanging="180"/>
      </w:pPr>
    </w:lvl>
    <w:lvl w:ilvl="6" w:tplc="0415000F" w:tentative="1">
      <w:start w:val="1"/>
      <w:numFmt w:val="decimal"/>
      <w:lvlText w:val="%7."/>
      <w:lvlJc w:val="left"/>
      <w:pPr>
        <w:ind w:left="7056" w:hanging="360"/>
      </w:pPr>
    </w:lvl>
    <w:lvl w:ilvl="7" w:tplc="04150019" w:tentative="1">
      <w:start w:val="1"/>
      <w:numFmt w:val="lowerLetter"/>
      <w:lvlText w:val="%8."/>
      <w:lvlJc w:val="left"/>
      <w:pPr>
        <w:ind w:left="7776" w:hanging="360"/>
      </w:pPr>
    </w:lvl>
    <w:lvl w:ilvl="8" w:tplc="0415001B" w:tentative="1">
      <w:start w:val="1"/>
      <w:numFmt w:val="lowerRoman"/>
      <w:lvlText w:val="%9."/>
      <w:lvlJc w:val="right"/>
      <w:pPr>
        <w:ind w:left="8496" w:hanging="180"/>
      </w:pPr>
    </w:lvl>
  </w:abstractNum>
  <w:num w:numId="1">
    <w:abstractNumId w:val="40"/>
  </w:num>
  <w:num w:numId="2">
    <w:abstractNumId w:val="43"/>
  </w:num>
  <w:num w:numId="3">
    <w:abstractNumId w:val="42"/>
  </w:num>
  <w:num w:numId="4">
    <w:abstractNumId w:val="31"/>
  </w:num>
  <w:num w:numId="5">
    <w:abstractNumId w:val="16"/>
  </w:num>
  <w:num w:numId="6">
    <w:abstractNumId w:val="38"/>
  </w:num>
  <w:num w:numId="7">
    <w:abstractNumId w:val="20"/>
  </w:num>
  <w:num w:numId="8">
    <w:abstractNumId w:val="23"/>
  </w:num>
  <w:num w:numId="9">
    <w:abstractNumId w:val="18"/>
  </w:num>
  <w:num w:numId="10">
    <w:abstractNumId w:val="21"/>
  </w:num>
  <w:num w:numId="11">
    <w:abstractNumId w:val="27"/>
  </w:num>
  <w:num w:numId="12">
    <w:abstractNumId w:val="19"/>
  </w:num>
  <w:num w:numId="13">
    <w:abstractNumId w:val="26"/>
  </w:num>
  <w:num w:numId="14">
    <w:abstractNumId w:val="32"/>
  </w:num>
  <w:num w:numId="15">
    <w:abstractNumId w:val="43"/>
    <w:lvlOverride w:ilvl="0">
      <w:startOverride w:val="1"/>
    </w:lvlOverride>
  </w:num>
  <w:num w:numId="16">
    <w:abstractNumId w:val="36"/>
  </w:num>
  <w:num w:numId="17">
    <w:abstractNumId w:val="24"/>
  </w:num>
  <w:num w:numId="18">
    <w:abstractNumId w:val="25"/>
  </w:num>
  <w:num w:numId="19">
    <w:abstractNumId w:val="11"/>
  </w:num>
  <w:num w:numId="20">
    <w:abstractNumId w:val="33"/>
  </w:num>
  <w:num w:numId="21">
    <w:abstractNumId w:val="35"/>
  </w:num>
  <w:num w:numId="22">
    <w:abstractNumId w:val="10"/>
  </w:num>
  <w:num w:numId="23">
    <w:abstractNumId w:val="34"/>
  </w:num>
  <w:num w:numId="24">
    <w:abstractNumId w:val="17"/>
  </w:num>
  <w:num w:numId="25">
    <w:abstractNumId w:val="13"/>
  </w:num>
  <w:num w:numId="26">
    <w:abstractNumId w:val="22"/>
  </w:num>
  <w:num w:numId="27">
    <w:abstractNumId w:val="12"/>
  </w:num>
  <w:num w:numId="28">
    <w:abstractNumId w:val="37"/>
  </w:num>
  <w:num w:numId="29">
    <w:abstractNumId w:val="28"/>
  </w:num>
  <w:num w:numId="30">
    <w:abstractNumId w:val="14"/>
  </w:num>
  <w:num w:numId="31">
    <w:abstractNumId w:val="29"/>
  </w:num>
  <w:num w:numId="32">
    <w:abstractNumId w:val="30"/>
  </w:num>
  <w:num w:numId="33">
    <w:abstractNumId w:val="15"/>
  </w:num>
  <w:num w:numId="34">
    <w:abstractNumId w:val="41"/>
  </w:num>
  <w:num w:numId="35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78"/>
    <w:rsid w:val="0000221C"/>
    <w:rsid w:val="00002608"/>
    <w:rsid w:val="00002CE8"/>
    <w:rsid w:val="00003CE1"/>
    <w:rsid w:val="000054D7"/>
    <w:rsid w:val="00010409"/>
    <w:rsid w:val="00011287"/>
    <w:rsid w:val="000125AA"/>
    <w:rsid w:val="00013566"/>
    <w:rsid w:val="00013FEA"/>
    <w:rsid w:val="0001570B"/>
    <w:rsid w:val="00016FC3"/>
    <w:rsid w:val="00021B35"/>
    <w:rsid w:val="00022F05"/>
    <w:rsid w:val="00023686"/>
    <w:rsid w:val="00023C1A"/>
    <w:rsid w:val="00025837"/>
    <w:rsid w:val="000263C2"/>
    <w:rsid w:val="0003183F"/>
    <w:rsid w:val="00032409"/>
    <w:rsid w:val="0003263C"/>
    <w:rsid w:val="00036A86"/>
    <w:rsid w:val="00040014"/>
    <w:rsid w:val="00040736"/>
    <w:rsid w:val="00040CEF"/>
    <w:rsid w:val="00040F05"/>
    <w:rsid w:val="0004202F"/>
    <w:rsid w:val="0004212F"/>
    <w:rsid w:val="00043DBE"/>
    <w:rsid w:val="000459C4"/>
    <w:rsid w:val="00045A96"/>
    <w:rsid w:val="0004723D"/>
    <w:rsid w:val="0004766C"/>
    <w:rsid w:val="00047FCD"/>
    <w:rsid w:val="0005159C"/>
    <w:rsid w:val="0005243A"/>
    <w:rsid w:val="00062687"/>
    <w:rsid w:val="00063FBC"/>
    <w:rsid w:val="0006454C"/>
    <w:rsid w:val="00067002"/>
    <w:rsid w:val="00070A8F"/>
    <w:rsid w:val="00070F22"/>
    <w:rsid w:val="000719B2"/>
    <w:rsid w:val="00075436"/>
    <w:rsid w:val="0007607E"/>
    <w:rsid w:val="00080926"/>
    <w:rsid w:val="00083663"/>
    <w:rsid w:val="000855C2"/>
    <w:rsid w:val="0009739E"/>
    <w:rsid w:val="000A1E0E"/>
    <w:rsid w:val="000A6C93"/>
    <w:rsid w:val="000B0DEF"/>
    <w:rsid w:val="000B2019"/>
    <w:rsid w:val="000D2CDC"/>
    <w:rsid w:val="000D505C"/>
    <w:rsid w:val="000D6C51"/>
    <w:rsid w:val="000E131E"/>
    <w:rsid w:val="000E26B4"/>
    <w:rsid w:val="000E3282"/>
    <w:rsid w:val="000E34C7"/>
    <w:rsid w:val="000E4709"/>
    <w:rsid w:val="000E47B8"/>
    <w:rsid w:val="000E69D8"/>
    <w:rsid w:val="000E6CFF"/>
    <w:rsid w:val="000E7993"/>
    <w:rsid w:val="000E7E0A"/>
    <w:rsid w:val="000F004C"/>
    <w:rsid w:val="000F02A5"/>
    <w:rsid w:val="000F0849"/>
    <w:rsid w:val="000F38E3"/>
    <w:rsid w:val="000F53B9"/>
    <w:rsid w:val="000F5C9F"/>
    <w:rsid w:val="000F61EF"/>
    <w:rsid w:val="0010054E"/>
    <w:rsid w:val="00102AFC"/>
    <w:rsid w:val="00103290"/>
    <w:rsid w:val="00103519"/>
    <w:rsid w:val="001055EA"/>
    <w:rsid w:val="00106576"/>
    <w:rsid w:val="001161ED"/>
    <w:rsid w:val="00120146"/>
    <w:rsid w:val="00121198"/>
    <w:rsid w:val="00121F13"/>
    <w:rsid w:val="0012465B"/>
    <w:rsid w:val="0012484C"/>
    <w:rsid w:val="00126113"/>
    <w:rsid w:val="0013093D"/>
    <w:rsid w:val="00130C17"/>
    <w:rsid w:val="00135D4D"/>
    <w:rsid w:val="00136FF9"/>
    <w:rsid w:val="00142699"/>
    <w:rsid w:val="0014567B"/>
    <w:rsid w:val="001456AA"/>
    <w:rsid w:val="001463BB"/>
    <w:rsid w:val="00153087"/>
    <w:rsid w:val="001539E2"/>
    <w:rsid w:val="00153ECD"/>
    <w:rsid w:val="00154947"/>
    <w:rsid w:val="00155EC1"/>
    <w:rsid w:val="00156357"/>
    <w:rsid w:val="00156420"/>
    <w:rsid w:val="001609D4"/>
    <w:rsid w:val="001614FF"/>
    <w:rsid w:val="00162A93"/>
    <w:rsid w:val="00163286"/>
    <w:rsid w:val="001679E8"/>
    <w:rsid w:val="001700FC"/>
    <w:rsid w:val="00176834"/>
    <w:rsid w:val="00180C71"/>
    <w:rsid w:val="00180CD4"/>
    <w:rsid w:val="0018105E"/>
    <w:rsid w:val="001834E1"/>
    <w:rsid w:val="00184A0B"/>
    <w:rsid w:val="0019467B"/>
    <w:rsid w:val="001A1ED0"/>
    <w:rsid w:val="001A2757"/>
    <w:rsid w:val="001A3A84"/>
    <w:rsid w:val="001A3B30"/>
    <w:rsid w:val="001A661F"/>
    <w:rsid w:val="001B427A"/>
    <w:rsid w:val="001B4618"/>
    <w:rsid w:val="001B5991"/>
    <w:rsid w:val="001C1785"/>
    <w:rsid w:val="001C1E20"/>
    <w:rsid w:val="001C4E50"/>
    <w:rsid w:val="001D1B5B"/>
    <w:rsid w:val="001D4D2B"/>
    <w:rsid w:val="001D5C6C"/>
    <w:rsid w:val="001E39EE"/>
    <w:rsid w:val="001F0064"/>
    <w:rsid w:val="001F1F6E"/>
    <w:rsid w:val="001F4CCE"/>
    <w:rsid w:val="002022CE"/>
    <w:rsid w:val="0020765C"/>
    <w:rsid w:val="002116E4"/>
    <w:rsid w:val="00212C80"/>
    <w:rsid w:val="00212D04"/>
    <w:rsid w:val="00214FBA"/>
    <w:rsid w:val="00216AA7"/>
    <w:rsid w:val="0022133E"/>
    <w:rsid w:val="00222437"/>
    <w:rsid w:val="0022244B"/>
    <w:rsid w:val="00226330"/>
    <w:rsid w:val="002271A5"/>
    <w:rsid w:val="002306A3"/>
    <w:rsid w:val="00232356"/>
    <w:rsid w:val="002334D0"/>
    <w:rsid w:val="0023487C"/>
    <w:rsid w:val="002358FE"/>
    <w:rsid w:val="0024074F"/>
    <w:rsid w:val="00241F62"/>
    <w:rsid w:val="00242974"/>
    <w:rsid w:val="00245C47"/>
    <w:rsid w:val="00246D3E"/>
    <w:rsid w:val="002472BD"/>
    <w:rsid w:val="00247AC4"/>
    <w:rsid w:val="00251E35"/>
    <w:rsid w:val="002520BB"/>
    <w:rsid w:val="00252162"/>
    <w:rsid w:val="00256501"/>
    <w:rsid w:val="0026010F"/>
    <w:rsid w:val="00263351"/>
    <w:rsid w:val="00267299"/>
    <w:rsid w:val="00270502"/>
    <w:rsid w:val="00273963"/>
    <w:rsid w:val="0027428D"/>
    <w:rsid w:val="00274CD7"/>
    <w:rsid w:val="00275CD3"/>
    <w:rsid w:val="002760BD"/>
    <w:rsid w:val="002767F4"/>
    <w:rsid w:val="00276BDC"/>
    <w:rsid w:val="002801A0"/>
    <w:rsid w:val="002819A5"/>
    <w:rsid w:val="002825DD"/>
    <w:rsid w:val="00284E5D"/>
    <w:rsid w:val="002872E4"/>
    <w:rsid w:val="00287B91"/>
    <w:rsid w:val="0029048D"/>
    <w:rsid w:val="002920A9"/>
    <w:rsid w:val="00295396"/>
    <w:rsid w:val="00295A0C"/>
    <w:rsid w:val="00296BB5"/>
    <w:rsid w:val="00296F69"/>
    <w:rsid w:val="002A37E8"/>
    <w:rsid w:val="002A3C22"/>
    <w:rsid w:val="002A4DDD"/>
    <w:rsid w:val="002A7011"/>
    <w:rsid w:val="002A787E"/>
    <w:rsid w:val="002B142B"/>
    <w:rsid w:val="002B2EDC"/>
    <w:rsid w:val="002C0697"/>
    <w:rsid w:val="002C1ED8"/>
    <w:rsid w:val="002C3A22"/>
    <w:rsid w:val="002C3A84"/>
    <w:rsid w:val="002C78AB"/>
    <w:rsid w:val="002D018B"/>
    <w:rsid w:val="002D5A76"/>
    <w:rsid w:val="002D6959"/>
    <w:rsid w:val="002E000B"/>
    <w:rsid w:val="002E06FD"/>
    <w:rsid w:val="002E3E81"/>
    <w:rsid w:val="002E437D"/>
    <w:rsid w:val="002E4E9E"/>
    <w:rsid w:val="002F06FA"/>
    <w:rsid w:val="002F2F70"/>
    <w:rsid w:val="002F4258"/>
    <w:rsid w:val="002F482B"/>
    <w:rsid w:val="002F4CA7"/>
    <w:rsid w:val="00304BFA"/>
    <w:rsid w:val="00306552"/>
    <w:rsid w:val="003066E4"/>
    <w:rsid w:val="003111B1"/>
    <w:rsid w:val="003148C8"/>
    <w:rsid w:val="003201E8"/>
    <w:rsid w:val="00321773"/>
    <w:rsid w:val="00321AD0"/>
    <w:rsid w:val="00321B50"/>
    <w:rsid w:val="00322AD3"/>
    <w:rsid w:val="0032307B"/>
    <w:rsid w:val="00324705"/>
    <w:rsid w:val="0032632B"/>
    <w:rsid w:val="00326B03"/>
    <w:rsid w:val="003271DB"/>
    <w:rsid w:val="00327235"/>
    <w:rsid w:val="003338B1"/>
    <w:rsid w:val="003432CB"/>
    <w:rsid w:val="00345E6D"/>
    <w:rsid w:val="00345F5E"/>
    <w:rsid w:val="00354F30"/>
    <w:rsid w:val="0036031C"/>
    <w:rsid w:val="00360E24"/>
    <w:rsid w:val="00361807"/>
    <w:rsid w:val="00367EEC"/>
    <w:rsid w:val="0037037D"/>
    <w:rsid w:val="0037168C"/>
    <w:rsid w:val="00373DE1"/>
    <w:rsid w:val="003757F2"/>
    <w:rsid w:val="003833A2"/>
    <w:rsid w:val="00385546"/>
    <w:rsid w:val="00385EE5"/>
    <w:rsid w:val="00386023"/>
    <w:rsid w:val="0039099D"/>
    <w:rsid w:val="00391BD2"/>
    <w:rsid w:val="003A592B"/>
    <w:rsid w:val="003A6F8E"/>
    <w:rsid w:val="003B447C"/>
    <w:rsid w:val="003B5F8F"/>
    <w:rsid w:val="003B71CF"/>
    <w:rsid w:val="003C23FF"/>
    <w:rsid w:val="003C39DB"/>
    <w:rsid w:val="003C3D1B"/>
    <w:rsid w:val="003C5BB0"/>
    <w:rsid w:val="003C5FB5"/>
    <w:rsid w:val="003D0E17"/>
    <w:rsid w:val="003D2293"/>
    <w:rsid w:val="003D2B7F"/>
    <w:rsid w:val="003D2F7F"/>
    <w:rsid w:val="003D7663"/>
    <w:rsid w:val="003E0635"/>
    <w:rsid w:val="003E0771"/>
    <w:rsid w:val="003E08F6"/>
    <w:rsid w:val="003E37DB"/>
    <w:rsid w:val="003E443B"/>
    <w:rsid w:val="003E60FA"/>
    <w:rsid w:val="003E7C34"/>
    <w:rsid w:val="003F2514"/>
    <w:rsid w:val="003F294E"/>
    <w:rsid w:val="003F3D7B"/>
    <w:rsid w:val="00405C29"/>
    <w:rsid w:val="0041119E"/>
    <w:rsid w:val="004119DF"/>
    <w:rsid w:val="004152C2"/>
    <w:rsid w:val="00415A5C"/>
    <w:rsid w:val="00415FE0"/>
    <w:rsid w:val="004216F1"/>
    <w:rsid w:val="00421A29"/>
    <w:rsid w:val="00424B2E"/>
    <w:rsid w:val="00427BF4"/>
    <w:rsid w:val="00430492"/>
    <w:rsid w:val="00431AC9"/>
    <w:rsid w:val="00433BA6"/>
    <w:rsid w:val="004346F0"/>
    <w:rsid w:val="00440BC2"/>
    <w:rsid w:val="004469C3"/>
    <w:rsid w:val="00451330"/>
    <w:rsid w:val="0045143B"/>
    <w:rsid w:val="004536E9"/>
    <w:rsid w:val="00455160"/>
    <w:rsid w:val="0045556A"/>
    <w:rsid w:val="00461D2B"/>
    <w:rsid w:val="00461F1D"/>
    <w:rsid w:val="00463373"/>
    <w:rsid w:val="00464697"/>
    <w:rsid w:val="004659E6"/>
    <w:rsid w:val="004675FD"/>
    <w:rsid w:val="0047044C"/>
    <w:rsid w:val="004704C2"/>
    <w:rsid w:val="0047451C"/>
    <w:rsid w:val="00474541"/>
    <w:rsid w:val="00474D73"/>
    <w:rsid w:val="004752A6"/>
    <w:rsid w:val="0048076F"/>
    <w:rsid w:val="00481471"/>
    <w:rsid w:val="00482438"/>
    <w:rsid w:val="00486E9C"/>
    <w:rsid w:val="004875F8"/>
    <w:rsid w:val="00491AC0"/>
    <w:rsid w:val="00492224"/>
    <w:rsid w:val="00492F40"/>
    <w:rsid w:val="00494B0A"/>
    <w:rsid w:val="004A0E43"/>
    <w:rsid w:val="004A1173"/>
    <w:rsid w:val="004A1D59"/>
    <w:rsid w:val="004A28D0"/>
    <w:rsid w:val="004A3C3D"/>
    <w:rsid w:val="004A44BE"/>
    <w:rsid w:val="004A63A1"/>
    <w:rsid w:val="004B3837"/>
    <w:rsid w:val="004B423B"/>
    <w:rsid w:val="004C0643"/>
    <w:rsid w:val="004C087A"/>
    <w:rsid w:val="004C1200"/>
    <w:rsid w:val="004C2E64"/>
    <w:rsid w:val="004C338F"/>
    <w:rsid w:val="004C340B"/>
    <w:rsid w:val="004C3717"/>
    <w:rsid w:val="004C648C"/>
    <w:rsid w:val="004C6514"/>
    <w:rsid w:val="004D0398"/>
    <w:rsid w:val="004D300B"/>
    <w:rsid w:val="004D4978"/>
    <w:rsid w:val="004D550E"/>
    <w:rsid w:val="004D5780"/>
    <w:rsid w:val="004E03E4"/>
    <w:rsid w:val="004E41F9"/>
    <w:rsid w:val="004E47DF"/>
    <w:rsid w:val="004E484E"/>
    <w:rsid w:val="004E577C"/>
    <w:rsid w:val="004F33DE"/>
    <w:rsid w:val="004F538B"/>
    <w:rsid w:val="00500468"/>
    <w:rsid w:val="0050072C"/>
    <w:rsid w:val="00502963"/>
    <w:rsid w:val="00502A5B"/>
    <w:rsid w:val="00503F7A"/>
    <w:rsid w:val="00503FC7"/>
    <w:rsid w:val="005052B5"/>
    <w:rsid w:val="005068FA"/>
    <w:rsid w:val="00506FBA"/>
    <w:rsid w:val="00507054"/>
    <w:rsid w:val="00514129"/>
    <w:rsid w:val="00523FD9"/>
    <w:rsid w:val="005250DA"/>
    <w:rsid w:val="0052534D"/>
    <w:rsid w:val="00530B26"/>
    <w:rsid w:val="00531D65"/>
    <w:rsid w:val="00535591"/>
    <w:rsid w:val="00535EC6"/>
    <w:rsid w:val="00537C5B"/>
    <w:rsid w:val="005404D9"/>
    <w:rsid w:val="00540506"/>
    <w:rsid w:val="00540E7F"/>
    <w:rsid w:val="00544D0C"/>
    <w:rsid w:val="00544FC6"/>
    <w:rsid w:val="00545413"/>
    <w:rsid w:val="005470BE"/>
    <w:rsid w:val="005477C5"/>
    <w:rsid w:val="00552E9A"/>
    <w:rsid w:val="00553F0A"/>
    <w:rsid w:val="00554A3D"/>
    <w:rsid w:val="005551EE"/>
    <w:rsid w:val="00557140"/>
    <w:rsid w:val="00557512"/>
    <w:rsid w:val="00564792"/>
    <w:rsid w:val="00566C97"/>
    <w:rsid w:val="005708FF"/>
    <w:rsid w:val="00571552"/>
    <w:rsid w:val="00574D36"/>
    <w:rsid w:val="005804EC"/>
    <w:rsid w:val="00580763"/>
    <w:rsid w:val="00580E1A"/>
    <w:rsid w:val="00585E00"/>
    <w:rsid w:val="00591AE8"/>
    <w:rsid w:val="005947CC"/>
    <w:rsid w:val="00595294"/>
    <w:rsid w:val="00595C0D"/>
    <w:rsid w:val="005964CD"/>
    <w:rsid w:val="005A0992"/>
    <w:rsid w:val="005A35A1"/>
    <w:rsid w:val="005A3C82"/>
    <w:rsid w:val="005A3D22"/>
    <w:rsid w:val="005A4F19"/>
    <w:rsid w:val="005A7C9E"/>
    <w:rsid w:val="005B10DD"/>
    <w:rsid w:val="005B30AA"/>
    <w:rsid w:val="005B3C6B"/>
    <w:rsid w:val="005B751C"/>
    <w:rsid w:val="005C05A6"/>
    <w:rsid w:val="005C34CD"/>
    <w:rsid w:val="005C4D02"/>
    <w:rsid w:val="005C4FC6"/>
    <w:rsid w:val="005C52BC"/>
    <w:rsid w:val="005C6C1B"/>
    <w:rsid w:val="005D0DF7"/>
    <w:rsid w:val="005D1A16"/>
    <w:rsid w:val="005D3D40"/>
    <w:rsid w:val="005D4056"/>
    <w:rsid w:val="005D4F8C"/>
    <w:rsid w:val="005D77EE"/>
    <w:rsid w:val="005F1302"/>
    <w:rsid w:val="005F175A"/>
    <w:rsid w:val="005F209B"/>
    <w:rsid w:val="005F3F5D"/>
    <w:rsid w:val="005F60AC"/>
    <w:rsid w:val="00601F95"/>
    <w:rsid w:val="006036DC"/>
    <w:rsid w:val="00605199"/>
    <w:rsid w:val="0060579B"/>
    <w:rsid w:val="006070F2"/>
    <w:rsid w:val="00607BB3"/>
    <w:rsid w:val="00611287"/>
    <w:rsid w:val="00611758"/>
    <w:rsid w:val="0061275F"/>
    <w:rsid w:val="006145DF"/>
    <w:rsid w:val="00617739"/>
    <w:rsid w:val="00620532"/>
    <w:rsid w:val="00620BB7"/>
    <w:rsid w:val="006251A8"/>
    <w:rsid w:val="00625330"/>
    <w:rsid w:val="006313DC"/>
    <w:rsid w:val="006348BA"/>
    <w:rsid w:val="00634A7D"/>
    <w:rsid w:val="00635791"/>
    <w:rsid w:val="00637C86"/>
    <w:rsid w:val="00641D9E"/>
    <w:rsid w:val="00650CF8"/>
    <w:rsid w:val="00660874"/>
    <w:rsid w:val="00660BDF"/>
    <w:rsid w:val="00662C5E"/>
    <w:rsid w:val="00663949"/>
    <w:rsid w:val="00664A2F"/>
    <w:rsid w:val="00667193"/>
    <w:rsid w:val="0066755C"/>
    <w:rsid w:val="00674E92"/>
    <w:rsid w:val="006756A1"/>
    <w:rsid w:val="006836F5"/>
    <w:rsid w:val="00683782"/>
    <w:rsid w:val="0068446E"/>
    <w:rsid w:val="00685A16"/>
    <w:rsid w:val="006875AB"/>
    <w:rsid w:val="00690940"/>
    <w:rsid w:val="006950A4"/>
    <w:rsid w:val="0069543C"/>
    <w:rsid w:val="00695450"/>
    <w:rsid w:val="006A2C47"/>
    <w:rsid w:val="006A382A"/>
    <w:rsid w:val="006B2C92"/>
    <w:rsid w:val="006B456E"/>
    <w:rsid w:val="006B5C6A"/>
    <w:rsid w:val="006B7989"/>
    <w:rsid w:val="006C114D"/>
    <w:rsid w:val="006C2731"/>
    <w:rsid w:val="006C4B27"/>
    <w:rsid w:val="006C4DEB"/>
    <w:rsid w:val="006D02CB"/>
    <w:rsid w:val="006D0964"/>
    <w:rsid w:val="006D31E2"/>
    <w:rsid w:val="006D5101"/>
    <w:rsid w:val="006D79A6"/>
    <w:rsid w:val="006E09AE"/>
    <w:rsid w:val="006E24B3"/>
    <w:rsid w:val="006E54A4"/>
    <w:rsid w:val="006F12B3"/>
    <w:rsid w:val="006F15F3"/>
    <w:rsid w:val="006F3B01"/>
    <w:rsid w:val="006F4EF2"/>
    <w:rsid w:val="006F57BD"/>
    <w:rsid w:val="00701E70"/>
    <w:rsid w:val="00702E0D"/>
    <w:rsid w:val="00703C8D"/>
    <w:rsid w:val="007136D3"/>
    <w:rsid w:val="00716466"/>
    <w:rsid w:val="00717CDC"/>
    <w:rsid w:val="007215FC"/>
    <w:rsid w:val="00726761"/>
    <w:rsid w:val="007275E1"/>
    <w:rsid w:val="0073011E"/>
    <w:rsid w:val="007301F4"/>
    <w:rsid w:val="00730A3A"/>
    <w:rsid w:val="007312FC"/>
    <w:rsid w:val="00733903"/>
    <w:rsid w:val="00733A45"/>
    <w:rsid w:val="007348C6"/>
    <w:rsid w:val="00741D7A"/>
    <w:rsid w:val="00742E09"/>
    <w:rsid w:val="00743A01"/>
    <w:rsid w:val="00743A95"/>
    <w:rsid w:val="00743F47"/>
    <w:rsid w:val="00744344"/>
    <w:rsid w:val="00744816"/>
    <w:rsid w:val="007455C0"/>
    <w:rsid w:val="00751412"/>
    <w:rsid w:val="00752E11"/>
    <w:rsid w:val="00754F23"/>
    <w:rsid w:val="00755ABC"/>
    <w:rsid w:val="00756433"/>
    <w:rsid w:val="007564FF"/>
    <w:rsid w:val="0076475E"/>
    <w:rsid w:val="00764E88"/>
    <w:rsid w:val="0076547F"/>
    <w:rsid w:val="00767B8E"/>
    <w:rsid w:val="00770D16"/>
    <w:rsid w:val="00771919"/>
    <w:rsid w:val="007736E7"/>
    <w:rsid w:val="007741DE"/>
    <w:rsid w:val="00776543"/>
    <w:rsid w:val="00785346"/>
    <w:rsid w:val="00786903"/>
    <w:rsid w:val="00795B08"/>
    <w:rsid w:val="00796B2C"/>
    <w:rsid w:val="00797493"/>
    <w:rsid w:val="007A03BA"/>
    <w:rsid w:val="007A122C"/>
    <w:rsid w:val="007A3835"/>
    <w:rsid w:val="007A4BE7"/>
    <w:rsid w:val="007A5B45"/>
    <w:rsid w:val="007B0075"/>
    <w:rsid w:val="007C0547"/>
    <w:rsid w:val="007C0654"/>
    <w:rsid w:val="007C2123"/>
    <w:rsid w:val="007C6AB3"/>
    <w:rsid w:val="007D09FB"/>
    <w:rsid w:val="007D1B55"/>
    <w:rsid w:val="007D4129"/>
    <w:rsid w:val="007D67AE"/>
    <w:rsid w:val="007D7CDC"/>
    <w:rsid w:val="007F08BB"/>
    <w:rsid w:val="007F1E4C"/>
    <w:rsid w:val="007F4274"/>
    <w:rsid w:val="007F5E7A"/>
    <w:rsid w:val="00804E6C"/>
    <w:rsid w:val="0081051F"/>
    <w:rsid w:val="008120FF"/>
    <w:rsid w:val="00814292"/>
    <w:rsid w:val="00820CAA"/>
    <w:rsid w:val="00822C77"/>
    <w:rsid w:val="0082329B"/>
    <w:rsid w:val="008232EC"/>
    <w:rsid w:val="008239AD"/>
    <w:rsid w:val="0083222B"/>
    <w:rsid w:val="008343C3"/>
    <w:rsid w:val="00834901"/>
    <w:rsid w:val="00836FCB"/>
    <w:rsid w:val="00843AC2"/>
    <w:rsid w:val="008467CC"/>
    <w:rsid w:val="00850FFE"/>
    <w:rsid w:val="00851BC4"/>
    <w:rsid w:val="00852D66"/>
    <w:rsid w:val="008562BF"/>
    <w:rsid w:val="00857578"/>
    <w:rsid w:val="008602FB"/>
    <w:rsid w:val="00863ACA"/>
    <w:rsid w:val="0086643D"/>
    <w:rsid w:val="00871E18"/>
    <w:rsid w:val="008726AE"/>
    <w:rsid w:val="00874123"/>
    <w:rsid w:val="00881FB6"/>
    <w:rsid w:val="00882DF5"/>
    <w:rsid w:val="008835A9"/>
    <w:rsid w:val="00887548"/>
    <w:rsid w:val="008879C0"/>
    <w:rsid w:val="00890494"/>
    <w:rsid w:val="00892375"/>
    <w:rsid w:val="00897354"/>
    <w:rsid w:val="008A0DB4"/>
    <w:rsid w:val="008A221B"/>
    <w:rsid w:val="008A2FFE"/>
    <w:rsid w:val="008A361B"/>
    <w:rsid w:val="008A3B26"/>
    <w:rsid w:val="008B50A6"/>
    <w:rsid w:val="008B6C4F"/>
    <w:rsid w:val="008C2268"/>
    <w:rsid w:val="008C2D67"/>
    <w:rsid w:val="008C5FF7"/>
    <w:rsid w:val="008C6573"/>
    <w:rsid w:val="008C6861"/>
    <w:rsid w:val="008C7D8D"/>
    <w:rsid w:val="008D363A"/>
    <w:rsid w:val="008D4DDF"/>
    <w:rsid w:val="008E0907"/>
    <w:rsid w:val="008E71E3"/>
    <w:rsid w:val="009001E3"/>
    <w:rsid w:val="00906E0B"/>
    <w:rsid w:val="00906E94"/>
    <w:rsid w:val="009104B4"/>
    <w:rsid w:val="009135CE"/>
    <w:rsid w:val="00913B22"/>
    <w:rsid w:val="009160EE"/>
    <w:rsid w:val="009174BB"/>
    <w:rsid w:val="00920BFB"/>
    <w:rsid w:val="00923221"/>
    <w:rsid w:val="009236D8"/>
    <w:rsid w:val="00923922"/>
    <w:rsid w:val="00924193"/>
    <w:rsid w:val="00924DED"/>
    <w:rsid w:val="00931B55"/>
    <w:rsid w:val="00933957"/>
    <w:rsid w:val="00936267"/>
    <w:rsid w:val="00940EF0"/>
    <w:rsid w:val="009426AA"/>
    <w:rsid w:val="009439E8"/>
    <w:rsid w:val="00957455"/>
    <w:rsid w:val="00957864"/>
    <w:rsid w:val="00957BA8"/>
    <w:rsid w:val="00963508"/>
    <w:rsid w:val="00964261"/>
    <w:rsid w:val="00965CD7"/>
    <w:rsid w:val="009668DA"/>
    <w:rsid w:val="009678E6"/>
    <w:rsid w:val="0097405F"/>
    <w:rsid w:val="009752A7"/>
    <w:rsid w:val="009771BB"/>
    <w:rsid w:val="009779F2"/>
    <w:rsid w:val="00980A88"/>
    <w:rsid w:val="00980CA4"/>
    <w:rsid w:val="00986B5E"/>
    <w:rsid w:val="00991BB4"/>
    <w:rsid w:val="00991F61"/>
    <w:rsid w:val="0099307B"/>
    <w:rsid w:val="00994200"/>
    <w:rsid w:val="009A4580"/>
    <w:rsid w:val="009A6AFF"/>
    <w:rsid w:val="009A7B9F"/>
    <w:rsid w:val="009B0DBD"/>
    <w:rsid w:val="009B2607"/>
    <w:rsid w:val="009B35B0"/>
    <w:rsid w:val="009B516B"/>
    <w:rsid w:val="009B68D2"/>
    <w:rsid w:val="009C1D78"/>
    <w:rsid w:val="009C23DA"/>
    <w:rsid w:val="009C2849"/>
    <w:rsid w:val="009C4602"/>
    <w:rsid w:val="009C5CA7"/>
    <w:rsid w:val="009C6A1A"/>
    <w:rsid w:val="009D0FD9"/>
    <w:rsid w:val="009D4537"/>
    <w:rsid w:val="009D4759"/>
    <w:rsid w:val="009D5F2F"/>
    <w:rsid w:val="009D6340"/>
    <w:rsid w:val="009D6CD8"/>
    <w:rsid w:val="009D7A53"/>
    <w:rsid w:val="009E2F9C"/>
    <w:rsid w:val="009E3804"/>
    <w:rsid w:val="009E3D20"/>
    <w:rsid w:val="009E439B"/>
    <w:rsid w:val="009E4E84"/>
    <w:rsid w:val="009E51CC"/>
    <w:rsid w:val="009E690A"/>
    <w:rsid w:val="009E7EDA"/>
    <w:rsid w:val="009F03C0"/>
    <w:rsid w:val="009F0C52"/>
    <w:rsid w:val="009F4202"/>
    <w:rsid w:val="009F4337"/>
    <w:rsid w:val="00A05166"/>
    <w:rsid w:val="00A121CA"/>
    <w:rsid w:val="00A148EC"/>
    <w:rsid w:val="00A204E1"/>
    <w:rsid w:val="00A21EE8"/>
    <w:rsid w:val="00A21F6A"/>
    <w:rsid w:val="00A3182B"/>
    <w:rsid w:val="00A33FB3"/>
    <w:rsid w:val="00A354DF"/>
    <w:rsid w:val="00A36824"/>
    <w:rsid w:val="00A36DEC"/>
    <w:rsid w:val="00A41C14"/>
    <w:rsid w:val="00A42D49"/>
    <w:rsid w:val="00A42F3B"/>
    <w:rsid w:val="00A444E9"/>
    <w:rsid w:val="00A47FE9"/>
    <w:rsid w:val="00A50D67"/>
    <w:rsid w:val="00A512CF"/>
    <w:rsid w:val="00A5176B"/>
    <w:rsid w:val="00A51F3B"/>
    <w:rsid w:val="00A529BB"/>
    <w:rsid w:val="00A52B32"/>
    <w:rsid w:val="00A571D4"/>
    <w:rsid w:val="00A66A67"/>
    <w:rsid w:val="00A70441"/>
    <w:rsid w:val="00A73EBF"/>
    <w:rsid w:val="00A74A23"/>
    <w:rsid w:val="00A750A6"/>
    <w:rsid w:val="00A76D5A"/>
    <w:rsid w:val="00A77289"/>
    <w:rsid w:val="00A81FD1"/>
    <w:rsid w:val="00A82A1E"/>
    <w:rsid w:val="00A83EAB"/>
    <w:rsid w:val="00A845DE"/>
    <w:rsid w:val="00A85027"/>
    <w:rsid w:val="00A90453"/>
    <w:rsid w:val="00A91130"/>
    <w:rsid w:val="00A9146D"/>
    <w:rsid w:val="00A91BC6"/>
    <w:rsid w:val="00A93199"/>
    <w:rsid w:val="00A9555E"/>
    <w:rsid w:val="00A96483"/>
    <w:rsid w:val="00AA3676"/>
    <w:rsid w:val="00AA5143"/>
    <w:rsid w:val="00AA5EB8"/>
    <w:rsid w:val="00AA775F"/>
    <w:rsid w:val="00AB0E6C"/>
    <w:rsid w:val="00AB13E9"/>
    <w:rsid w:val="00AB148D"/>
    <w:rsid w:val="00AB6C0B"/>
    <w:rsid w:val="00AB77FE"/>
    <w:rsid w:val="00AB7890"/>
    <w:rsid w:val="00AC0346"/>
    <w:rsid w:val="00AC2225"/>
    <w:rsid w:val="00AC6B3F"/>
    <w:rsid w:val="00AC6D6C"/>
    <w:rsid w:val="00AC6EF7"/>
    <w:rsid w:val="00AE2FD1"/>
    <w:rsid w:val="00AE408A"/>
    <w:rsid w:val="00AE598B"/>
    <w:rsid w:val="00AE5EB4"/>
    <w:rsid w:val="00AE6903"/>
    <w:rsid w:val="00AE75CD"/>
    <w:rsid w:val="00AF483E"/>
    <w:rsid w:val="00AF4ABA"/>
    <w:rsid w:val="00AF6EBD"/>
    <w:rsid w:val="00AF7DED"/>
    <w:rsid w:val="00B0111D"/>
    <w:rsid w:val="00B0368B"/>
    <w:rsid w:val="00B054DD"/>
    <w:rsid w:val="00B05560"/>
    <w:rsid w:val="00B056EF"/>
    <w:rsid w:val="00B11179"/>
    <w:rsid w:val="00B127EB"/>
    <w:rsid w:val="00B12C7C"/>
    <w:rsid w:val="00B14218"/>
    <w:rsid w:val="00B144BA"/>
    <w:rsid w:val="00B204C6"/>
    <w:rsid w:val="00B207FC"/>
    <w:rsid w:val="00B212DC"/>
    <w:rsid w:val="00B22C38"/>
    <w:rsid w:val="00B2594B"/>
    <w:rsid w:val="00B27793"/>
    <w:rsid w:val="00B30AD4"/>
    <w:rsid w:val="00B31C72"/>
    <w:rsid w:val="00B32C00"/>
    <w:rsid w:val="00B34463"/>
    <w:rsid w:val="00B37ED5"/>
    <w:rsid w:val="00B4246C"/>
    <w:rsid w:val="00B43AEC"/>
    <w:rsid w:val="00B457F5"/>
    <w:rsid w:val="00B52480"/>
    <w:rsid w:val="00B60D20"/>
    <w:rsid w:val="00B6426E"/>
    <w:rsid w:val="00B67919"/>
    <w:rsid w:val="00B70603"/>
    <w:rsid w:val="00B72486"/>
    <w:rsid w:val="00B72AE2"/>
    <w:rsid w:val="00B73ED5"/>
    <w:rsid w:val="00B77BF8"/>
    <w:rsid w:val="00B85862"/>
    <w:rsid w:val="00B92035"/>
    <w:rsid w:val="00B9284A"/>
    <w:rsid w:val="00B93341"/>
    <w:rsid w:val="00B93993"/>
    <w:rsid w:val="00B93F8F"/>
    <w:rsid w:val="00B95665"/>
    <w:rsid w:val="00BA575D"/>
    <w:rsid w:val="00BA5814"/>
    <w:rsid w:val="00BA5FB4"/>
    <w:rsid w:val="00BA752E"/>
    <w:rsid w:val="00BB683D"/>
    <w:rsid w:val="00BB78D2"/>
    <w:rsid w:val="00BC07B1"/>
    <w:rsid w:val="00BC1371"/>
    <w:rsid w:val="00BC29D9"/>
    <w:rsid w:val="00BC49C7"/>
    <w:rsid w:val="00BC722E"/>
    <w:rsid w:val="00BC74EA"/>
    <w:rsid w:val="00BC7E0E"/>
    <w:rsid w:val="00BD022B"/>
    <w:rsid w:val="00BD26A3"/>
    <w:rsid w:val="00BE2D99"/>
    <w:rsid w:val="00BE495B"/>
    <w:rsid w:val="00BE4D02"/>
    <w:rsid w:val="00BE730E"/>
    <w:rsid w:val="00BE760B"/>
    <w:rsid w:val="00BE7A33"/>
    <w:rsid w:val="00BF119E"/>
    <w:rsid w:val="00BF4F76"/>
    <w:rsid w:val="00BF5A96"/>
    <w:rsid w:val="00BF5D30"/>
    <w:rsid w:val="00C04967"/>
    <w:rsid w:val="00C050B4"/>
    <w:rsid w:val="00C0611D"/>
    <w:rsid w:val="00C07C6C"/>
    <w:rsid w:val="00C11878"/>
    <w:rsid w:val="00C16339"/>
    <w:rsid w:val="00C166EA"/>
    <w:rsid w:val="00C16888"/>
    <w:rsid w:val="00C16DCF"/>
    <w:rsid w:val="00C17634"/>
    <w:rsid w:val="00C17760"/>
    <w:rsid w:val="00C17F64"/>
    <w:rsid w:val="00C24950"/>
    <w:rsid w:val="00C25871"/>
    <w:rsid w:val="00C26832"/>
    <w:rsid w:val="00C26E60"/>
    <w:rsid w:val="00C272DF"/>
    <w:rsid w:val="00C32E2B"/>
    <w:rsid w:val="00C36938"/>
    <w:rsid w:val="00C36C88"/>
    <w:rsid w:val="00C37003"/>
    <w:rsid w:val="00C3797A"/>
    <w:rsid w:val="00C37FBF"/>
    <w:rsid w:val="00C4039C"/>
    <w:rsid w:val="00C41676"/>
    <w:rsid w:val="00C44B4D"/>
    <w:rsid w:val="00C44E82"/>
    <w:rsid w:val="00C502DA"/>
    <w:rsid w:val="00C50BAD"/>
    <w:rsid w:val="00C53128"/>
    <w:rsid w:val="00C6124C"/>
    <w:rsid w:val="00C61A72"/>
    <w:rsid w:val="00C6259B"/>
    <w:rsid w:val="00C63FF3"/>
    <w:rsid w:val="00C648F9"/>
    <w:rsid w:val="00C650C6"/>
    <w:rsid w:val="00C66196"/>
    <w:rsid w:val="00C71A04"/>
    <w:rsid w:val="00C71C7F"/>
    <w:rsid w:val="00C768FA"/>
    <w:rsid w:val="00C77D45"/>
    <w:rsid w:val="00C803F0"/>
    <w:rsid w:val="00C80C16"/>
    <w:rsid w:val="00C80C62"/>
    <w:rsid w:val="00C82487"/>
    <w:rsid w:val="00C83CA1"/>
    <w:rsid w:val="00C86022"/>
    <w:rsid w:val="00C861BF"/>
    <w:rsid w:val="00C86DF7"/>
    <w:rsid w:val="00C90957"/>
    <w:rsid w:val="00C90D7C"/>
    <w:rsid w:val="00C9674A"/>
    <w:rsid w:val="00CA2DA8"/>
    <w:rsid w:val="00CA3B5F"/>
    <w:rsid w:val="00CA4CEA"/>
    <w:rsid w:val="00CB4151"/>
    <w:rsid w:val="00CB4DB9"/>
    <w:rsid w:val="00CB7F8B"/>
    <w:rsid w:val="00CC4AF1"/>
    <w:rsid w:val="00CC56F8"/>
    <w:rsid w:val="00CD3006"/>
    <w:rsid w:val="00CD3CD3"/>
    <w:rsid w:val="00CD4CCD"/>
    <w:rsid w:val="00CD655C"/>
    <w:rsid w:val="00CD69FF"/>
    <w:rsid w:val="00CE05A1"/>
    <w:rsid w:val="00CE1D96"/>
    <w:rsid w:val="00CE1E66"/>
    <w:rsid w:val="00CE5E87"/>
    <w:rsid w:val="00CE6AD3"/>
    <w:rsid w:val="00CE73A6"/>
    <w:rsid w:val="00CF2C42"/>
    <w:rsid w:val="00CF7764"/>
    <w:rsid w:val="00D036BB"/>
    <w:rsid w:val="00D118EE"/>
    <w:rsid w:val="00D14700"/>
    <w:rsid w:val="00D15DD6"/>
    <w:rsid w:val="00D165DD"/>
    <w:rsid w:val="00D167B4"/>
    <w:rsid w:val="00D17745"/>
    <w:rsid w:val="00D20C7C"/>
    <w:rsid w:val="00D20D0A"/>
    <w:rsid w:val="00D22114"/>
    <w:rsid w:val="00D229CE"/>
    <w:rsid w:val="00D27AFE"/>
    <w:rsid w:val="00D3137B"/>
    <w:rsid w:val="00D330F3"/>
    <w:rsid w:val="00D339B8"/>
    <w:rsid w:val="00D343FE"/>
    <w:rsid w:val="00D34ED5"/>
    <w:rsid w:val="00D3500E"/>
    <w:rsid w:val="00D3536C"/>
    <w:rsid w:val="00D359B7"/>
    <w:rsid w:val="00D36255"/>
    <w:rsid w:val="00D37A83"/>
    <w:rsid w:val="00D4088A"/>
    <w:rsid w:val="00D4317F"/>
    <w:rsid w:val="00D438CE"/>
    <w:rsid w:val="00D4445B"/>
    <w:rsid w:val="00D46CCD"/>
    <w:rsid w:val="00D51C77"/>
    <w:rsid w:val="00D576E8"/>
    <w:rsid w:val="00D62D0B"/>
    <w:rsid w:val="00D64775"/>
    <w:rsid w:val="00D72447"/>
    <w:rsid w:val="00D7291D"/>
    <w:rsid w:val="00D72EFE"/>
    <w:rsid w:val="00D76CE4"/>
    <w:rsid w:val="00D80B2D"/>
    <w:rsid w:val="00D8148F"/>
    <w:rsid w:val="00D8405B"/>
    <w:rsid w:val="00D86417"/>
    <w:rsid w:val="00D872F8"/>
    <w:rsid w:val="00D90CC4"/>
    <w:rsid w:val="00D93B61"/>
    <w:rsid w:val="00D952DB"/>
    <w:rsid w:val="00D96B53"/>
    <w:rsid w:val="00DA0852"/>
    <w:rsid w:val="00DA3492"/>
    <w:rsid w:val="00DA5967"/>
    <w:rsid w:val="00DA5EFB"/>
    <w:rsid w:val="00DA6E3E"/>
    <w:rsid w:val="00DB2830"/>
    <w:rsid w:val="00DB2EA9"/>
    <w:rsid w:val="00DB409A"/>
    <w:rsid w:val="00DB47C4"/>
    <w:rsid w:val="00DC3424"/>
    <w:rsid w:val="00DC4435"/>
    <w:rsid w:val="00DD1AF5"/>
    <w:rsid w:val="00DD25E8"/>
    <w:rsid w:val="00DD395A"/>
    <w:rsid w:val="00DD39D9"/>
    <w:rsid w:val="00DD627D"/>
    <w:rsid w:val="00DD7104"/>
    <w:rsid w:val="00DD7257"/>
    <w:rsid w:val="00DE6E42"/>
    <w:rsid w:val="00DF2C73"/>
    <w:rsid w:val="00DF3CF8"/>
    <w:rsid w:val="00DF40FB"/>
    <w:rsid w:val="00DF577E"/>
    <w:rsid w:val="00DF7957"/>
    <w:rsid w:val="00DF7A8D"/>
    <w:rsid w:val="00E00EC6"/>
    <w:rsid w:val="00E03511"/>
    <w:rsid w:val="00E068E5"/>
    <w:rsid w:val="00E075A9"/>
    <w:rsid w:val="00E11A92"/>
    <w:rsid w:val="00E12796"/>
    <w:rsid w:val="00E13200"/>
    <w:rsid w:val="00E137C1"/>
    <w:rsid w:val="00E1389E"/>
    <w:rsid w:val="00E1561F"/>
    <w:rsid w:val="00E1663B"/>
    <w:rsid w:val="00E17E35"/>
    <w:rsid w:val="00E20B7D"/>
    <w:rsid w:val="00E20FBA"/>
    <w:rsid w:val="00E2297A"/>
    <w:rsid w:val="00E22D9F"/>
    <w:rsid w:val="00E239C2"/>
    <w:rsid w:val="00E244F4"/>
    <w:rsid w:val="00E247A2"/>
    <w:rsid w:val="00E24985"/>
    <w:rsid w:val="00E36A52"/>
    <w:rsid w:val="00E377BB"/>
    <w:rsid w:val="00E43CE8"/>
    <w:rsid w:val="00E44157"/>
    <w:rsid w:val="00E44840"/>
    <w:rsid w:val="00E44B23"/>
    <w:rsid w:val="00E459A0"/>
    <w:rsid w:val="00E46F93"/>
    <w:rsid w:val="00E538B8"/>
    <w:rsid w:val="00E56358"/>
    <w:rsid w:val="00E57133"/>
    <w:rsid w:val="00E57ACB"/>
    <w:rsid w:val="00E57FC9"/>
    <w:rsid w:val="00E60B0F"/>
    <w:rsid w:val="00E631A7"/>
    <w:rsid w:val="00E632B6"/>
    <w:rsid w:val="00E65929"/>
    <w:rsid w:val="00E669BE"/>
    <w:rsid w:val="00E71FBF"/>
    <w:rsid w:val="00E73DA9"/>
    <w:rsid w:val="00E7484A"/>
    <w:rsid w:val="00E7603C"/>
    <w:rsid w:val="00E7690D"/>
    <w:rsid w:val="00E77A9E"/>
    <w:rsid w:val="00E801B0"/>
    <w:rsid w:val="00E86A1E"/>
    <w:rsid w:val="00E901BA"/>
    <w:rsid w:val="00E906F6"/>
    <w:rsid w:val="00E91919"/>
    <w:rsid w:val="00E92561"/>
    <w:rsid w:val="00E93DA9"/>
    <w:rsid w:val="00E94DD4"/>
    <w:rsid w:val="00EA0DBE"/>
    <w:rsid w:val="00EA7857"/>
    <w:rsid w:val="00EA78E1"/>
    <w:rsid w:val="00EB33F4"/>
    <w:rsid w:val="00EB6250"/>
    <w:rsid w:val="00EC2DFA"/>
    <w:rsid w:val="00EC4069"/>
    <w:rsid w:val="00ED3057"/>
    <w:rsid w:val="00ED3EC5"/>
    <w:rsid w:val="00ED713A"/>
    <w:rsid w:val="00ED76CB"/>
    <w:rsid w:val="00EE08A8"/>
    <w:rsid w:val="00EE2D00"/>
    <w:rsid w:val="00EE77C6"/>
    <w:rsid w:val="00EF0B23"/>
    <w:rsid w:val="00EF172A"/>
    <w:rsid w:val="00EF1A15"/>
    <w:rsid w:val="00EF3208"/>
    <w:rsid w:val="00EF4275"/>
    <w:rsid w:val="00EF6AE0"/>
    <w:rsid w:val="00F013E3"/>
    <w:rsid w:val="00F036BD"/>
    <w:rsid w:val="00F05E7B"/>
    <w:rsid w:val="00F117FE"/>
    <w:rsid w:val="00F13AA0"/>
    <w:rsid w:val="00F14CD3"/>
    <w:rsid w:val="00F17648"/>
    <w:rsid w:val="00F20662"/>
    <w:rsid w:val="00F31E72"/>
    <w:rsid w:val="00F35993"/>
    <w:rsid w:val="00F36C66"/>
    <w:rsid w:val="00F41287"/>
    <w:rsid w:val="00F41940"/>
    <w:rsid w:val="00F41DB4"/>
    <w:rsid w:val="00F42566"/>
    <w:rsid w:val="00F453B2"/>
    <w:rsid w:val="00F46142"/>
    <w:rsid w:val="00F51ED8"/>
    <w:rsid w:val="00F55266"/>
    <w:rsid w:val="00F5588E"/>
    <w:rsid w:val="00F578C6"/>
    <w:rsid w:val="00F60020"/>
    <w:rsid w:val="00F60769"/>
    <w:rsid w:val="00F60E4C"/>
    <w:rsid w:val="00F6127F"/>
    <w:rsid w:val="00F625FB"/>
    <w:rsid w:val="00F638E7"/>
    <w:rsid w:val="00F64B8B"/>
    <w:rsid w:val="00F66DB0"/>
    <w:rsid w:val="00F70038"/>
    <w:rsid w:val="00F70533"/>
    <w:rsid w:val="00F7370A"/>
    <w:rsid w:val="00F74529"/>
    <w:rsid w:val="00F8205C"/>
    <w:rsid w:val="00F84201"/>
    <w:rsid w:val="00F85C19"/>
    <w:rsid w:val="00F87F89"/>
    <w:rsid w:val="00F907E4"/>
    <w:rsid w:val="00F912E1"/>
    <w:rsid w:val="00F925B7"/>
    <w:rsid w:val="00F92A7C"/>
    <w:rsid w:val="00F94723"/>
    <w:rsid w:val="00F957C1"/>
    <w:rsid w:val="00FA2602"/>
    <w:rsid w:val="00FA263B"/>
    <w:rsid w:val="00FA26AB"/>
    <w:rsid w:val="00FA29BB"/>
    <w:rsid w:val="00FA45E9"/>
    <w:rsid w:val="00FA6D34"/>
    <w:rsid w:val="00FA7274"/>
    <w:rsid w:val="00FB26C4"/>
    <w:rsid w:val="00FB3323"/>
    <w:rsid w:val="00FB52DC"/>
    <w:rsid w:val="00FB7F79"/>
    <w:rsid w:val="00FC2368"/>
    <w:rsid w:val="00FC2E08"/>
    <w:rsid w:val="00FC3CAD"/>
    <w:rsid w:val="00FC4C85"/>
    <w:rsid w:val="00FC5468"/>
    <w:rsid w:val="00FC6D7E"/>
    <w:rsid w:val="00FD4328"/>
    <w:rsid w:val="00FE0BE1"/>
    <w:rsid w:val="00FE17F7"/>
    <w:rsid w:val="00FE3981"/>
    <w:rsid w:val="00FE67D4"/>
    <w:rsid w:val="00FF1C87"/>
    <w:rsid w:val="00FF4763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1E3"/>
    <w:pPr>
      <w:spacing w:after="100" w:line="276" w:lineRule="auto"/>
      <w:ind w:left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4039C"/>
    <w:pPr>
      <w:keepNext/>
      <w:keepLines/>
      <w:numPr>
        <w:numId w:val="1"/>
      </w:numPr>
      <w:spacing w:before="480"/>
      <w:ind w:left="357" w:hanging="357"/>
      <w:outlineLvl w:val="0"/>
    </w:pPr>
    <w:rPr>
      <w:rFonts w:eastAsia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6832"/>
    <w:pPr>
      <w:keepNext/>
      <w:keepLines/>
      <w:numPr>
        <w:numId w:val="2"/>
      </w:numPr>
      <w:spacing w:before="200"/>
      <w:outlineLvl w:val="1"/>
    </w:pPr>
    <w:rPr>
      <w:rFonts w:eastAsia="Times New Roman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6832"/>
    <w:pPr>
      <w:keepNext/>
      <w:keepLines/>
      <w:numPr>
        <w:numId w:val="6"/>
      </w:numPr>
      <w:spacing w:before="200"/>
      <w:outlineLvl w:val="2"/>
    </w:pPr>
    <w:rPr>
      <w:rFonts w:eastAsia="Times New Roman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C26832"/>
    <w:pPr>
      <w:keepNext/>
      <w:keepLines/>
      <w:numPr>
        <w:numId w:val="5"/>
      </w:numPr>
      <w:spacing w:before="120" w:after="120"/>
      <w:outlineLvl w:val="3"/>
    </w:pPr>
    <w:rPr>
      <w:rFonts w:eastAsia="Times New Roman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C26832"/>
    <w:pPr>
      <w:keepNext/>
      <w:keepLines/>
      <w:spacing w:before="200"/>
      <w:outlineLvl w:val="4"/>
    </w:pPr>
    <w:rPr>
      <w:rFonts w:eastAsia="Times New Roman"/>
    </w:rPr>
  </w:style>
  <w:style w:type="paragraph" w:styleId="Nagwek6">
    <w:name w:val="heading 6"/>
    <w:basedOn w:val="Normalny"/>
    <w:next w:val="Normalny"/>
    <w:link w:val="Nagwek6Znak"/>
    <w:qFormat/>
    <w:rsid w:val="00D72EFE"/>
    <w:pPr>
      <w:keepNext/>
      <w:tabs>
        <w:tab w:val="left" w:pos="0"/>
        <w:tab w:val="left" w:pos="709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120" w:line="240" w:lineRule="auto"/>
      <w:ind w:left="709"/>
      <w:outlineLvl w:val="5"/>
    </w:pPr>
    <w:rPr>
      <w:rFonts w:ascii="Times New Roman" w:eastAsia="Times New Roman" w:hAnsi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0054D7"/>
    <w:pPr>
      <w:spacing w:before="240" w:after="60" w:line="240" w:lineRule="auto"/>
      <w:ind w:left="0"/>
      <w:jc w:val="left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039C"/>
    <w:rPr>
      <w:rFonts w:eastAsia="Times New Roman"/>
      <w:b/>
      <w:bC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26832"/>
    <w:rPr>
      <w:rFonts w:eastAsia="Times New Roman"/>
      <w:b/>
      <w:bCs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6832"/>
    <w:rPr>
      <w:rFonts w:eastAsia="Times New Roman"/>
      <w:b/>
      <w:bCs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C26832"/>
    <w:rPr>
      <w:rFonts w:eastAsia="Times New Roman"/>
      <w:b/>
      <w:bCs/>
      <w:iCs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C26832"/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A42F3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4F30"/>
    <w:pPr>
      <w:tabs>
        <w:tab w:val="left" w:pos="880"/>
        <w:tab w:val="right" w:leader="dot" w:pos="9062"/>
      </w:tabs>
      <w:ind w:left="220"/>
    </w:pPr>
    <w:rPr>
      <w:rFonts w:cs="Arial"/>
      <w:b/>
      <w:noProof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47FCD"/>
    <w:pPr>
      <w:tabs>
        <w:tab w:val="left" w:pos="567"/>
        <w:tab w:val="left" w:pos="1100"/>
        <w:tab w:val="right" w:leader="dot" w:pos="9062"/>
      </w:tabs>
      <w:ind w:hanging="567"/>
      <w:jc w:val="center"/>
    </w:pPr>
    <w:rPr>
      <w:rFonts w:cs="Arial"/>
      <w:b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21EE8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A21EE8"/>
    <w:pPr>
      <w:ind w:left="660"/>
    </w:pPr>
  </w:style>
  <w:style w:type="character" w:styleId="Hipercze">
    <w:name w:val="Hyperlink"/>
    <w:basedOn w:val="Domylnaczcionkaakapitu"/>
    <w:uiPriority w:val="99"/>
    <w:unhideWhenUsed/>
    <w:rsid w:val="00A21EE8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27235"/>
    <w:pPr>
      <w:numPr>
        <w:numId w:val="0"/>
      </w:numPr>
      <w:outlineLvl w:val="9"/>
    </w:pPr>
    <w:rPr>
      <w:rFonts w:ascii="Cambria" w:hAnsi="Cambria"/>
      <w:color w:val="365F91"/>
    </w:rPr>
  </w:style>
  <w:style w:type="paragraph" w:styleId="Spistreci5">
    <w:name w:val="toc 5"/>
    <w:basedOn w:val="Normalny"/>
    <w:next w:val="Normalny"/>
    <w:autoRedefine/>
    <w:uiPriority w:val="39"/>
    <w:unhideWhenUsed/>
    <w:rsid w:val="00327235"/>
    <w:pPr>
      <w:ind w:left="880"/>
    </w:pPr>
    <w:rPr>
      <w:rFonts w:eastAsia="Times New Roman"/>
      <w:lang w:eastAsia="pl-PL"/>
    </w:rPr>
  </w:style>
  <w:style w:type="paragraph" w:styleId="Spistreci6">
    <w:name w:val="toc 6"/>
    <w:basedOn w:val="Normalny"/>
    <w:next w:val="Normalny"/>
    <w:autoRedefine/>
    <w:unhideWhenUsed/>
    <w:rsid w:val="00327235"/>
    <w:pPr>
      <w:ind w:left="1100"/>
    </w:pPr>
    <w:rPr>
      <w:rFonts w:eastAsia="Times New Roman"/>
      <w:lang w:eastAsia="pl-PL"/>
    </w:rPr>
  </w:style>
  <w:style w:type="paragraph" w:styleId="Spistreci7">
    <w:name w:val="toc 7"/>
    <w:basedOn w:val="Normalny"/>
    <w:next w:val="Normalny"/>
    <w:autoRedefine/>
    <w:unhideWhenUsed/>
    <w:rsid w:val="00327235"/>
    <w:pPr>
      <w:ind w:left="1320"/>
    </w:pPr>
    <w:rPr>
      <w:rFonts w:eastAsia="Times New Roman"/>
      <w:lang w:eastAsia="pl-PL"/>
    </w:rPr>
  </w:style>
  <w:style w:type="paragraph" w:styleId="Spistreci8">
    <w:name w:val="toc 8"/>
    <w:basedOn w:val="Normalny"/>
    <w:next w:val="Normalny"/>
    <w:autoRedefine/>
    <w:unhideWhenUsed/>
    <w:rsid w:val="00327235"/>
    <w:pPr>
      <w:ind w:left="1540"/>
    </w:pPr>
    <w:rPr>
      <w:rFonts w:eastAsia="Times New Roman"/>
      <w:lang w:eastAsia="pl-PL"/>
    </w:rPr>
  </w:style>
  <w:style w:type="paragraph" w:styleId="Spistreci9">
    <w:name w:val="toc 9"/>
    <w:basedOn w:val="Normalny"/>
    <w:next w:val="Normalny"/>
    <w:autoRedefine/>
    <w:unhideWhenUsed/>
    <w:rsid w:val="00327235"/>
    <w:pPr>
      <w:ind w:left="176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832"/>
  </w:style>
  <w:style w:type="paragraph" w:styleId="Stopka">
    <w:name w:val="footer"/>
    <w:basedOn w:val="Normalny"/>
    <w:link w:val="StopkaZnak"/>
    <w:unhideWhenUsed/>
    <w:rsid w:val="00C2683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832"/>
  </w:style>
  <w:style w:type="character" w:styleId="UyteHipercze">
    <w:name w:val="FollowedHyperlink"/>
    <w:basedOn w:val="Domylnaczcionkaakapitu"/>
    <w:uiPriority w:val="99"/>
    <w:semiHidden/>
    <w:unhideWhenUsed/>
    <w:rsid w:val="00C26832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8E71E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71E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DE1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3DE1"/>
    <w:rPr>
      <w:rFonts w:ascii="Times New Roman" w:eastAsia="Times New Roman" w:hAnsi="Times New Roman"/>
      <w:sz w:val="24"/>
      <w:szCs w:val="24"/>
    </w:rPr>
  </w:style>
  <w:style w:type="paragraph" w:customStyle="1" w:styleId="NA">
    <w:name w:val="N/A"/>
    <w:basedOn w:val="Normalny"/>
    <w:rsid w:val="00373DE1"/>
    <w:pPr>
      <w:tabs>
        <w:tab w:val="left" w:pos="9000"/>
        <w:tab w:val="right" w:pos="9360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rtykul">
    <w:name w:val="artykul"/>
    <w:basedOn w:val="Domylnaczcionkaakapitu"/>
    <w:rsid w:val="00373DE1"/>
    <w:rPr>
      <w:b w:val="0"/>
      <w:bCs w:val="0"/>
      <w:color w:val="7D7D7D"/>
      <w:sz w:val="17"/>
      <w:szCs w:val="17"/>
    </w:rPr>
  </w:style>
  <w:style w:type="character" w:customStyle="1" w:styleId="FontStyle80">
    <w:name w:val="Font Style80"/>
    <w:basedOn w:val="Domylnaczcionkaakapitu"/>
    <w:rsid w:val="00373DE1"/>
    <w:rPr>
      <w:rFonts w:ascii="Times New Roman" w:hAnsi="Times New Roman" w:cs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0B201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01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A775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AA775F"/>
    <w:pPr>
      <w:widowControl w:val="0"/>
      <w:suppressAutoHyphens/>
      <w:spacing w:line="240" w:lineRule="auto"/>
      <w:ind w:left="1440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AA775F"/>
    <w:pPr>
      <w:widowControl w:val="0"/>
      <w:tabs>
        <w:tab w:val="left" w:pos="1418"/>
      </w:tabs>
      <w:suppressAutoHyphens/>
      <w:spacing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A775F"/>
    <w:pPr>
      <w:widowControl w:val="0"/>
      <w:tabs>
        <w:tab w:val="left" w:pos="1134"/>
        <w:tab w:val="left" w:pos="1701"/>
        <w:tab w:val="left" w:pos="2127"/>
        <w:tab w:val="right" w:leader="dot" w:pos="8505"/>
      </w:tabs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B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B50"/>
    <w:rPr>
      <w:rFonts w:ascii="Tahoma" w:hAnsi="Tahoma" w:cs="Tahoma"/>
      <w:sz w:val="16"/>
      <w:szCs w:val="16"/>
      <w:lang w:eastAsia="en-US"/>
    </w:rPr>
  </w:style>
  <w:style w:type="paragraph" w:customStyle="1" w:styleId="PROTECTNORMALNY">
    <w:name w:val="PROTECT_NORMALNY"/>
    <w:basedOn w:val="Normalny"/>
    <w:link w:val="PROTECTNORMALNYZnak"/>
    <w:rsid w:val="00AF6EBD"/>
    <w:pPr>
      <w:autoSpaceDE w:val="0"/>
      <w:autoSpaceDN w:val="0"/>
      <w:adjustRightInd w:val="0"/>
      <w:spacing w:after="120" w:line="240" w:lineRule="auto"/>
      <w:ind w:left="0"/>
    </w:pPr>
    <w:rPr>
      <w:rFonts w:ascii="Arial" w:eastAsia="Times New Roman" w:hAnsi="Arial" w:cs="Arial"/>
      <w:szCs w:val="24"/>
      <w:lang w:eastAsia="pl-PL"/>
    </w:rPr>
  </w:style>
  <w:style w:type="character" w:customStyle="1" w:styleId="PROTECTNORMALNYZnak">
    <w:name w:val="PROTECT_NORMALNY Znak"/>
    <w:basedOn w:val="Domylnaczcionkaakapitu"/>
    <w:link w:val="PROTECTNORMALNY"/>
    <w:rsid w:val="00AF6EBD"/>
    <w:rPr>
      <w:rFonts w:ascii="Arial" w:eastAsia="Times New Roman" w:hAnsi="Arial" w:cs="Arial"/>
      <w:sz w:val="22"/>
      <w:szCs w:val="24"/>
    </w:rPr>
  </w:style>
  <w:style w:type="paragraph" w:customStyle="1" w:styleId="StylPROTECTNORMALNYPierwszywiersz127cm">
    <w:name w:val="Styl PROTECT_NORMALNY + Pierwszy wiersz:  127 cm"/>
    <w:basedOn w:val="PROTECTNORMALNY"/>
    <w:rsid w:val="00AF6EBD"/>
    <w:pPr>
      <w:ind w:firstLine="720"/>
    </w:pPr>
    <w:rPr>
      <w:rFonts w:cs="Times New Roman"/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7348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8C6"/>
    <w:rPr>
      <w:sz w:val="16"/>
      <w:szCs w:val="16"/>
      <w:lang w:eastAsia="en-US"/>
    </w:rPr>
  </w:style>
  <w:style w:type="paragraph" w:styleId="Bezodstpw">
    <w:name w:val="No Spacing"/>
    <w:uiPriority w:val="1"/>
    <w:qFormat/>
    <w:rsid w:val="00062687"/>
    <w:pPr>
      <w:ind w:left="567"/>
      <w:jc w:val="both"/>
    </w:pPr>
    <w:rPr>
      <w:sz w:val="22"/>
      <w:szCs w:val="22"/>
      <w:lang w:eastAsia="en-US"/>
    </w:rPr>
  </w:style>
  <w:style w:type="paragraph" w:customStyle="1" w:styleId="font5">
    <w:name w:val="font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Czcionka tekstu podstawowego" w:eastAsia="Times New Roman" w:hAnsi="Czcionka tekstu podstawowego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B52DC"/>
    <w:pP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center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eastAsia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righ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B52DC"/>
    <w:pP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FB52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FB52DC"/>
    <w:pPr>
      <w:pBdr>
        <w:top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Autospacing="1" w:line="240" w:lineRule="auto"/>
      <w:ind w:left="0"/>
      <w:jc w:val="left"/>
      <w:textAlignment w:val="top"/>
    </w:pPr>
    <w:rPr>
      <w:rFonts w:eastAsia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B52DC"/>
    <w:pPr>
      <w:spacing w:before="100" w:beforeAutospacing="1" w:afterAutospacing="1" w:line="240" w:lineRule="auto"/>
      <w:ind w:left="0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FB52DC"/>
    <w:pPr>
      <w:spacing w:before="100" w:beforeAutospacing="1" w:afterAutospacing="1" w:line="240" w:lineRule="auto"/>
      <w:ind w:left="0"/>
      <w:jc w:val="left"/>
      <w:textAlignment w:val="center"/>
    </w:pPr>
    <w:rPr>
      <w:rFonts w:eastAsia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B52DC"/>
    <w:pP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FB52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Autospacing="1" w:line="240" w:lineRule="auto"/>
      <w:ind w:left="0"/>
      <w:jc w:val="left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54D7"/>
    <w:rPr>
      <w:rFonts w:eastAsia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D72EFE"/>
    <w:rPr>
      <w:rFonts w:ascii="Times New Roman" w:eastAsia="Times New Roman" w:hAnsi="Times New Roman"/>
      <w:b/>
      <w:bCs/>
      <w:i/>
      <w:iCs/>
      <w:sz w:val="24"/>
    </w:rPr>
  </w:style>
  <w:style w:type="character" w:customStyle="1" w:styleId="Teksttreci">
    <w:name w:val="Tekst treści_"/>
    <w:basedOn w:val="Domylnaczcionkaakapitu"/>
    <w:link w:val="Teksttreci0"/>
    <w:rsid w:val="00D72EFE"/>
    <w:rPr>
      <w:rFonts w:ascii="Arial" w:eastAsia="Arial" w:hAnsi="Arial" w:cs="Arial"/>
      <w:b/>
      <w:bCs/>
      <w:spacing w:val="-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72EFE"/>
    <w:pPr>
      <w:widowControl w:val="0"/>
      <w:shd w:val="clear" w:color="auto" w:fill="FFFFFF"/>
      <w:spacing w:before="360" w:after="1680" w:line="0" w:lineRule="atLeast"/>
      <w:ind w:left="0"/>
      <w:jc w:val="center"/>
    </w:pPr>
    <w:rPr>
      <w:rFonts w:ascii="Arial" w:eastAsia="Arial" w:hAnsi="Arial" w:cs="Arial"/>
      <w:b/>
      <w:bCs/>
      <w:spacing w:val="-4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72EFE"/>
    <w:rPr>
      <w:rFonts w:ascii="Arial" w:eastAsia="Arial" w:hAnsi="Arial" w:cs="Arial"/>
      <w:b/>
      <w:bCs/>
      <w:spacing w:val="-4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72EFE"/>
    <w:pPr>
      <w:widowControl w:val="0"/>
      <w:shd w:val="clear" w:color="auto" w:fill="FFFFFF"/>
      <w:spacing w:after="180" w:line="0" w:lineRule="atLeast"/>
      <w:ind w:left="0"/>
      <w:jc w:val="left"/>
    </w:pPr>
    <w:rPr>
      <w:rFonts w:ascii="Arial" w:eastAsia="Arial" w:hAnsi="Arial" w:cs="Arial"/>
      <w:b/>
      <w:bCs/>
      <w:spacing w:val="-4"/>
      <w:lang w:eastAsia="pl-PL"/>
    </w:rPr>
  </w:style>
  <w:style w:type="character" w:customStyle="1" w:styleId="TeksttreciOdstpy2pt">
    <w:name w:val="Tekst treści + Odstępy 2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7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Odstpy1pt">
    <w:name w:val="Tekst treści + Odstępy 1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4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95ptOdstpy0pt">
    <w:name w:val="Tekst treści + 9;5 pt;Odstępy 0 pt"/>
    <w:basedOn w:val="Teksttreci"/>
    <w:rsid w:val="00D72E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PogrubienieOdstpy0pt">
    <w:name w:val="Tekst treści + Pogrubienie;Odstępy 0 pt"/>
    <w:basedOn w:val="Teksttreci"/>
    <w:rsid w:val="00D72EF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styleId="Pogrubienie">
    <w:name w:val="Strong"/>
    <w:basedOn w:val="Domylnaczcionkaakapitu"/>
    <w:uiPriority w:val="22"/>
    <w:qFormat/>
    <w:rsid w:val="00D72EFE"/>
    <w:rPr>
      <w:b/>
      <w:bCs/>
    </w:rPr>
  </w:style>
  <w:style w:type="character" w:customStyle="1" w:styleId="postbody">
    <w:name w:val="postbody"/>
    <w:basedOn w:val="Domylnaczcionkaakapitu"/>
    <w:rsid w:val="00D72EFE"/>
  </w:style>
  <w:style w:type="paragraph" w:styleId="Indeks1">
    <w:name w:val="index 1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Indeks2">
    <w:name w:val="index 2"/>
    <w:basedOn w:val="Normalny"/>
    <w:next w:val="Normalny"/>
    <w:semiHidden/>
    <w:rsid w:val="00D72EFE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styleId="Legenda">
    <w:name w:val="caption"/>
    <w:basedOn w:val="Normalny"/>
    <w:next w:val="Normalny"/>
    <w:qFormat/>
    <w:rsid w:val="00D72EFE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quationCaption">
    <w:name w:val="_Equation Caption"/>
    <w:rsid w:val="00D72EFE"/>
  </w:style>
  <w:style w:type="character" w:styleId="Numerstrony">
    <w:name w:val="page number"/>
    <w:basedOn w:val="Domylnaczcionkaakapitu"/>
    <w:rsid w:val="00D72EFE"/>
  </w:style>
  <w:style w:type="paragraph" w:styleId="Tytu">
    <w:name w:val="Title"/>
    <w:basedOn w:val="Normalny"/>
    <w:link w:val="TytuZnak"/>
    <w:qFormat/>
    <w:rsid w:val="00D72EFE"/>
    <w:pPr>
      <w:spacing w:after="0" w:line="240" w:lineRule="auto"/>
      <w:ind w:left="0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72EFE"/>
    <w:rPr>
      <w:rFonts w:ascii="Times New Roman" w:eastAsia="Times New Roman" w:hAnsi="Times New Roman"/>
      <w:b/>
      <w:sz w:val="28"/>
    </w:rPr>
  </w:style>
  <w:style w:type="paragraph" w:styleId="Tekstpodstawowy2">
    <w:name w:val="Body Text 2"/>
    <w:basedOn w:val="Normalny"/>
    <w:link w:val="Tekstpodstawowy2Znak"/>
    <w:rsid w:val="00D72EFE"/>
    <w:pPr>
      <w:spacing w:after="120" w:line="480" w:lineRule="auto"/>
      <w:ind w:left="0"/>
      <w:jc w:val="left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2EFE"/>
    <w:rPr>
      <w:rFonts w:ascii="Times New Roman" w:eastAsia="Times New Roman" w:hAnsi="Times New Roman"/>
      <w:sz w:val="24"/>
    </w:rPr>
  </w:style>
  <w:style w:type="paragraph" w:customStyle="1" w:styleId="tresc">
    <w:name w:val="tresc"/>
    <w:basedOn w:val="Normalny"/>
    <w:rsid w:val="00D72EFE"/>
    <w:pPr>
      <w:shd w:val="clear" w:color="auto" w:fill="FFFFFF"/>
      <w:spacing w:before="60" w:after="60" w:line="240" w:lineRule="auto"/>
      <w:ind w:left="60" w:right="6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C4C85"/>
  </w:style>
  <w:style w:type="character" w:customStyle="1" w:styleId="nazwaproduktu">
    <w:name w:val="nazwaproduktu"/>
    <w:basedOn w:val="Domylnaczcionkaakapitu"/>
    <w:rsid w:val="00E239C2"/>
  </w:style>
  <w:style w:type="paragraph" w:styleId="Podtytu">
    <w:name w:val="Subtitle"/>
    <w:basedOn w:val="Normalny"/>
    <w:link w:val="PodtytuZnak"/>
    <w:qFormat/>
    <w:rsid w:val="009F0C52"/>
    <w:pPr>
      <w:spacing w:after="0" w:line="240" w:lineRule="auto"/>
      <w:ind w:left="0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9F0C52"/>
    <w:rPr>
      <w:rFonts w:ascii="Times New Roman" w:eastAsia="Times New Roman" w:hAnsi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4299">
          <w:marLeft w:val="-105"/>
          <w:marRight w:val="-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72FC4-34F2-4FAB-9DE2-CE5BB86A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 Architektoniczna WARS</Company>
  <LinksUpToDate>false</LinksUpToDate>
  <CharactersWithSpaces>449</CharactersWithSpaces>
  <SharedDoc>false</SharedDoc>
  <HLinks>
    <vt:vector size="102" baseType="variant">
      <vt:variant>
        <vt:i4>1572883</vt:i4>
      </vt:variant>
      <vt:variant>
        <vt:i4>102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1572883</vt:i4>
      </vt:variant>
      <vt:variant>
        <vt:i4>99</vt:i4>
      </vt:variant>
      <vt:variant>
        <vt:i4>0</vt:i4>
      </vt:variant>
      <vt:variant>
        <vt:i4>5</vt:i4>
      </vt:variant>
      <vt:variant>
        <vt:lpwstr>http://www.mz.gov.pl/wwwmz/index?mr=&amp;ms=&amp;ml=pl&amp;mi=&amp;mx=0&amp;mt=&amp;my=1&amp;ma=4496</vt:lpwstr>
      </vt:variant>
      <vt:variant>
        <vt:lpwstr/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_Toc427064808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_Toc427064807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_Toc427064806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_Toc427064805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_Toc427064804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_Toc427064803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_Toc427064781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_Toc427064780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_Toc427064779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_Toc427064778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_Toc427064777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_Toc427064776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_Toc427064775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_Toc427064774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_Toc427064773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 Tomasz</dc:creator>
  <cp:lastModifiedBy>JANSEC</cp:lastModifiedBy>
  <cp:revision>3</cp:revision>
  <cp:lastPrinted>2018-04-26T12:50:00Z</cp:lastPrinted>
  <dcterms:created xsi:type="dcterms:W3CDTF">2018-04-04T11:52:00Z</dcterms:created>
  <dcterms:modified xsi:type="dcterms:W3CDTF">2018-04-26T12:50:00Z</dcterms:modified>
</cp:coreProperties>
</file>